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13E" w:rsidRDefault="00B3413E" w:rsidP="00B3413E">
      <w:pPr>
        <w:pStyle w:val="a3"/>
        <w:shd w:val="clear" w:color="auto" w:fill="FFFFFF"/>
        <w:rPr>
          <w:b/>
          <w:bCs/>
          <w:color w:val="333333"/>
        </w:rPr>
      </w:pPr>
      <w:r>
        <w:rPr>
          <w:b/>
          <w:bCs/>
          <w:color w:val="333333"/>
        </w:rPr>
        <w:t>Семинар</w:t>
      </w:r>
    </w:p>
    <w:p w:rsidR="00B3413E" w:rsidRDefault="00B3413E" w:rsidP="00B3413E">
      <w:pPr>
        <w:pStyle w:val="a3"/>
        <w:shd w:val="clear" w:color="auto" w:fill="FFFFFF"/>
      </w:pPr>
      <w:r>
        <w:rPr>
          <w:b/>
          <w:bCs/>
          <w:color w:val="333333"/>
        </w:rPr>
        <w:t>Цель:</w:t>
      </w:r>
      <w:r>
        <w:rPr>
          <w:color w:val="333333"/>
        </w:rPr>
        <w:t> Просвещение педагогов по проблеме</w:t>
      </w:r>
      <w:r>
        <w:rPr>
          <w:b/>
          <w:bCs/>
          <w:color w:val="333333"/>
        </w:rPr>
        <w:t> </w:t>
      </w:r>
      <w:r>
        <w:rPr>
          <w:color w:val="333333"/>
        </w:rPr>
        <w:t>одаренных детей.</w:t>
      </w:r>
    </w:p>
    <w:p w:rsidR="00B3413E" w:rsidRDefault="00B3413E" w:rsidP="00B3413E">
      <w:pPr>
        <w:pStyle w:val="a3"/>
        <w:shd w:val="clear" w:color="auto" w:fill="FFFFFF"/>
      </w:pPr>
      <w:r>
        <w:rPr>
          <w:b/>
          <w:bCs/>
          <w:color w:val="333333"/>
        </w:rPr>
        <w:t>Задачи:</w:t>
      </w:r>
    </w:p>
    <w:p w:rsidR="00B3413E" w:rsidRDefault="00B3413E" w:rsidP="00B3413E">
      <w:pPr>
        <w:pStyle w:val="a3"/>
        <w:numPr>
          <w:ilvl w:val="0"/>
          <w:numId w:val="1"/>
        </w:numPr>
        <w:shd w:val="clear" w:color="auto" w:fill="FFFFFF"/>
      </w:pPr>
      <w:r>
        <w:rPr>
          <w:color w:val="333333"/>
        </w:rPr>
        <w:t>Углубить знания об одаренности, классификациях видов одаренности, характерных особенностях одаренных детей.</w:t>
      </w:r>
    </w:p>
    <w:p w:rsidR="00B3413E" w:rsidRDefault="00B3413E" w:rsidP="00B3413E">
      <w:pPr>
        <w:pStyle w:val="a3"/>
        <w:numPr>
          <w:ilvl w:val="0"/>
          <w:numId w:val="1"/>
        </w:numPr>
        <w:shd w:val="clear" w:color="auto" w:fill="FFFFFF"/>
      </w:pPr>
      <w:r>
        <w:rPr>
          <w:color w:val="333333"/>
        </w:rPr>
        <w:t>Расширить понятие о стратегиях и формах организации обучения интеллектуально одаренных обучающихся.</w:t>
      </w:r>
    </w:p>
    <w:p w:rsidR="00B3413E" w:rsidRDefault="00B3413E" w:rsidP="00B3413E">
      <w:pPr>
        <w:pStyle w:val="a3"/>
        <w:numPr>
          <w:ilvl w:val="0"/>
          <w:numId w:val="1"/>
        </w:numPr>
        <w:shd w:val="clear" w:color="auto" w:fill="FFFFFF"/>
      </w:pPr>
      <w:r>
        <w:rPr>
          <w:color w:val="333333"/>
        </w:rPr>
        <w:t>Обозначить задачи по работе с данной категорией учащихся в нашей школе.</w:t>
      </w:r>
    </w:p>
    <w:p w:rsidR="00B3413E" w:rsidRDefault="00B3413E" w:rsidP="00B3413E">
      <w:pPr>
        <w:pStyle w:val="a3"/>
        <w:shd w:val="clear" w:color="auto" w:fill="FFFFFF"/>
      </w:pPr>
      <w:r>
        <w:rPr>
          <w:b/>
          <w:bCs/>
          <w:color w:val="333333"/>
        </w:rPr>
        <w:t>Оборудование: </w:t>
      </w:r>
      <w:r>
        <w:rPr>
          <w:color w:val="333333"/>
        </w:rPr>
        <w:t>экран, компьютер, компьютерная презентация, бланки тестов, распечатки заданий.</w:t>
      </w:r>
    </w:p>
    <w:p w:rsidR="00B3413E" w:rsidRDefault="00B3413E" w:rsidP="00B3413E">
      <w:pPr>
        <w:pStyle w:val="a3"/>
        <w:jc w:val="center"/>
      </w:pPr>
      <w:r>
        <w:rPr>
          <w:b/>
          <w:bCs/>
          <w:color w:val="333333"/>
        </w:rPr>
        <w:t>Ход семинара</w:t>
      </w:r>
    </w:p>
    <w:p w:rsidR="00B3413E" w:rsidRDefault="00B3413E" w:rsidP="00B3413E">
      <w:pPr>
        <w:pStyle w:val="a3"/>
        <w:rPr>
          <w:b/>
          <w:bCs/>
          <w:color w:val="333333"/>
        </w:rPr>
      </w:pPr>
      <w:r>
        <w:rPr>
          <w:b/>
          <w:bCs/>
          <w:color w:val="333333"/>
        </w:rPr>
        <w:t>Выступление с использованием материала презентации.</w:t>
      </w:r>
    </w:p>
    <w:p w:rsidR="007130D9" w:rsidRDefault="007130D9" w:rsidP="007130D9">
      <w:pPr>
        <w:pStyle w:val="a3"/>
      </w:pPr>
      <w:r>
        <w:t>Здравствуйте, уважаемые коллеги!</w:t>
      </w:r>
    </w:p>
    <w:p w:rsidR="007130D9" w:rsidRDefault="007130D9" w:rsidP="00B3413E">
      <w:pPr>
        <w:pStyle w:val="a3"/>
      </w:pPr>
      <w:proofErr w:type="spellStart"/>
      <w:r>
        <w:rPr>
          <w:b/>
          <w:bCs/>
          <w:color w:val="333333"/>
        </w:rPr>
        <w:t>Кенезиологическое</w:t>
      </w:r>
      <w:proofErr w:type="spellEnd"/>
      <w:r>
        <w:rPr>
          <w:b/>
          <w:bCs/>
          <w:color w:val="333333"/>
        </w:rPr>
        <w:t xml:space="preserve"> упражнение </w:t>
      </w:r>
    </w:p>
    <w:p w:rsidR="00B3413E" w:rsidRDefault="00B3413E" w:rsidP="00B3413E">
      <w:pPr>
        <w:pStyle w:val="a3"/>
        <w:numPr>
          <w:ilvl w:val="0"/>
          <w:numId w:val="2"/>
        </w:numPr>
      </w:pPr>
      <w:r>
        <w:rPr>
          <w:b/>
          <w:bCs/>
          <w:u w:val="single"/>
        </w:rPr>
        <w:t xml:space="preserve">Вступление. </w:t>
      </w:r>
      <w:r>
        <w:rPr>
          <w:b/>
          <w:bCs/>
          <w:color w:val="333333"/>
        </w:rPr>
        <w:t xml:space="preserve">Актуальность темы. </w:t>
      </w:r>
    </w:p>
    <w:p w:rsidR="00B3413E" w:rsidRDefault="00B3413E" w:rsidP="00B3413E">
      <w:pPr>
        <w:pStyle w:val="a3"/>
      </w:pPr>
      <w:r>
        <w:rPr>
          <w:b/>
          <w:bCs/>
          <w:i/>
          <w:iCs/>
        </w:rPr>
        <w:t xml:space="preserve">"Человечество движется вперед благодаря избранным" </w:t>
      </w:r>
    </w:p>
    <w:p w:rsidR="00B3413E" w:rsidRDefault="00B3413E" w:rsidP="00B3413E">
      <w:pPr>
        <w:pStyle w:val="a3"/>
      </w:pPr>
      <w:r>
        <w:rPr>
          <w:i/>
          <w:iCs/>
        </w:rPr>
        <w:t xml:space="preserve">Альфред </w:t>
      </w:r>
      <w:proofErr w:type="spellStart"/>
      <w:r>
        <w:rPr>
          <w:i/>
          <w:iCs/>
        </w:rPr>
        <w:t>Бине</w:t>
      </w:r>
      <w:proofErr w:type="spellEnd"/>
      <w:r>
        <w:rPr>
          <w:i/>
          <w:iCs/>
        </w:rPr>
        <w:t xml:space="preserve"> (французский психолог)</w:t>
      </w:r>
    </w:p>
    <w:p w:rsidR="00B3413E" w:rsidRDefault="00B3413E" w:rsidP="00B3413E">
      <w:pPr>
        <w:pStyle w:val="a3"/>
        <w:shd w:val="clear" w:color="auto" w:fill="FFFFFF"/>
      </w:pPr>
      <w:r>
        <w:rPr>
          <w:color w:val="333333"/>
        </w:rPr>
        <w:t>Сегодня мы поговорим о психолого-педагогическом сопровождении одаренных детей и подростков в условиях нашей школы. Проблема одаренности в настоящее время становится все более актуальной. Это, прежде всего, связано </w:t>
      </w:r>
      <w:r>
        <w:rPr>
          <w:b/>
          <w:bCs/>
          <w:color w:val="333333"/>
        </w:rPr>
        <w:t>с потребностью общества в неординарной творческой личности.</w:t>
      </w:r>
      <w:r>
        <w:rPr>
          <w:color w:val="333333"/>
        </w:rPr>
        <w:t xml:space="preserve"> Раннее выявление, обучение и воспитание одаренных и талантливых детей составляет одну их главных проблем </w:t>
      </w:r>
      <w:r>
        <w:rPr>
          <w:b/>
          <w:bCs/>
          <w:color w:val="333333"/>
        </w:rPr>
        <w:t>совершенствования системы образования.</w:t>
      </w:r>
      <w:r>
        <w:rPr>
          <w:color w:val="333333"/>
        </w:rPr>
        <w:t> Бытует мнение, что одаренные дети не нуждаются в помощи взрослых, в особом внимании и руководстве. Однако в силу личностных особенностей такие дети наиболее чувствительны к оценке их деятельности, поведения и мышления. Государство в последние годы уделяет вопросу одаренности большое внимание. В разделе "Развитие системы поддержки талантливых детей" Национальной образовательной инициативы "Наша новая школа" говорится следующее: "</w:t>
      </w:r>
      <w:r>
        <w:rPr>
          <w:b/>
          <w:bCs/>
          <w:color w:val="333333"/>
        </w:rPr>
        <w:t>В ближайшие годы в России будет выстроена разветвленная система поиска, поддержки и сопровождения талантливых детей."</w:t>
      </w:r>
    </w:p>
    <w:p w:rsidR="00B3413E" w:rsidRDefault="00B3413E" w:rsidP="00B3413E">
      <w:pPr>
        <w:pStyle w:val="a3"/>
        <w:shd w:val="clear" w:color="auto" w:fill="FFFFFF"/>
      </w:pPr>
      <w:r>
        <w:rPr>
          <w:color w:val="333333"/>
        </w:rPr>
        <w:t>(Все педагоги разбиты на группы, все предлагаемые задания выполняются в группах.)</w:t>
      </w:r>
    </w:p>
    <w:p w:rsidR="00B3413E" w:rsidRDefault="00B3413E" w:rsidP="00B3413E">
      <w:pPr>
        <w:pStyle w:val="a3"/>
      </w:pPr>
      <w:r>
        <w:rPr>
          <w:b/>
          <w:bCs/>
          <w:color w:val="333333"/>
        </w:rPr>
        <w:t>Понятия "одарённость", "одарённый ребёнок"</w:t>
      </w:r>
    </w:p>
    <w:p w:rsidR="00B3413E" w:rsidRDefault="00B3413E" w:rsidP="00B3413E">
      <w:pPr>
        <w:pStyle w:val="a3"/>
        <w:shd w:val="clear" w:color="auto" w:fill="FFFFFF"/>
      </w:pPr>
      <w:r>
        <w:rPr>
          <w:b/>
          <w:bCs/>
          <w:color w:val="333333"/>
        </w:rPr>
        <w:t>Задание 1:</w:t>
      </w:r>
      <w:r>
        <w:rPr>
          <w:color w:val="333333"/>
        </w:rPr>
        <w:t> Давайте вместе разберемся в психологических понятиях: задатки способностей, способности, талант и одаренность. Внимательно прочитайте определение и подберите нужное понятие:</w:t>
      </w:r>
    </w:p>
    <w:p w:rsidR="00B3413E" w:rsidRDefault="00B3413E" w:rsidP="00B3413E">
      <w:pPr>
        <w:pStyle w:val="a3"/>
        <w:shd w:val="clear" w:color="auto" w:fill="FFFFFF"/>
      </w:pPr>
      <w:r>
        <w:rPr>
          <w:b/>
          <w:bCs/>
          <w:i/>
          <w:iCs/>
          <w:color w:val="333333"/>
        </w:rPr>
        <w:lastRenderedPageBreak/>
        <w:t>____________________</w:t>
      </w:r>
      <w:r>
        <w:rPr>
          <w:i/>
          <w:iCs/>
          <w:color w:val="333333"/>
        </w:rPr>
        <w:t> </w:t>
      </w:r>
      <w:r>
        <w:rPr>
          <w:color w:val="333333"/>
        </w:rPr>
        <w:t>-</w:t>
      </w:r>
      <w:r>
        <w:rPr>
          <w:i/>
          <w:iCs/>
          <w:color w:val="333333"/>
        </w:rPr>
        <w:t> </w:t>
      </w:r>
      <w:r>
        <w:rPr>
          <w:color w:val="333333"/>
        </w:rPr>
        <w:t>индивидуально-психологические особенности, отличающие одного ребенка (подростка) от другого, от которых зависит возможность успеха в деятельности. </w:t>
      </w:r>
      <w:r>
        <w:rPr>
          <w:b/>
          <w:bCs/>
          <w:color w:val="333333"/>
        </w:rPr>
        <w:t>____________________</w:t>
      </w:r>
      <w:r>
        <w:rPr>
          <w:b/>
          <w:bCs/>
          <w:i/>
          <w:iCs/>
          <w:color w:val="333333"/>
        </w:rPr>
        <w:t> </w:t>
      </w:r>
      <w:r>
        <w:rPr>
          <w:color w:val="333333"/>
        </w:rPr>
        <w:t>- анатомо-физиологические особенности организма (особенности строения головного мозга, органов чувств и движения, свойства нервной системы и т.д.), являющиеся условием более легкого овладения эффективными способами деятельности.</w:t>
      </w:r>
    </w:p>
    <w:p w:rsidR="00B3413E" w:rsidRDefault="00B3413E" w:rsidP="00B3413E">
      <w:pPr>
        <w:pStyle w:val="a3"/>
        <w:shd w:val="clear" w:color="auto" w:fill="FFFFFF"/>
      </w:pPr>
      <w:r>
        <w:rPr>
          <w:b/>
          <w:bCs/>
          <w:i/>
          <w:iCs/>
          <w:color w:val="333333"/>
        </w:rPr>
        <w:t>___________________</w:t>
      </w:r>
      <w:r>
        <w:rPr>
          <w:color w:val="333333"/>
        </w:rPr>
        <w:t>- состояние и степень выраженности способностей детей и подростков.</w:t>
      </w:r>
    </w:p>
    <w:p w:rsidR="00B3413E" w:rsidRDefault="00B3413E" w:rsidP="00B3413E">
      <w:pPr>
        <w:pStyle w:val="a3"/>
        <w:shd w:val="clear" w:color="auto" w:fill="FFFFFF"/>
      </w:pPr>
      <w:r>
        <w:rPr>
          <w:b/>
          <w:bCs/>
          <w:i/>
          <w:iCs/>
          <w:color w:val="333333"/>
        </w:rPr>
        <w:t>___________________</w:t>
      </w:r>
      <w:r>
        <w:rPr>
          <w:color w:val="333333"/>
        </w:rPr>
        <w:t>- сочетание способностей, обеспечивающих высокие достижения в определенном виде деятельности, отличающейся принципиальной новизной и оригинальностью подхода.</w:t>
      </w:r>
    </w:p>
    <w:p w:rsidR="00B3413E" w:rsidRDefault="00B3413E" w:rsidP="00B3413E">
      <w:pPr>
        <w:pStyle w:val="a3"/>
        <w:shd w:val="clear" w:color="auto" w:fill="FFFFFF"/>
      </w:pPr>
      <w:r>
        <w:rPr>
          <w:b/>
          <w:bCs/>
          <w:color w:val="333333"/>
        </w:rPr>
        <w:t>Правильные ответы:</w:t>
      </w:r>
      <w:r>
        <w:rPr>
          <w:color w:val="333333"/>
        </w:rPr>
        <w:t> </w:t>
      </w:r>
      <w:r>
        <w:rPr>
          <w:b/>
          <w:bCs/>
          <w:color w:val="333333"/>
        </w:rPr>
        <w:t>способности, задатки способностей, одаренность, талант.</w:t>
      </w:r>
    </w:p>
    <w:p w:rsidR="00B3413E" w:rsidRDefault="00B3413E" w:rsidP="00B3413E">
      <w:pPr>
        <w:suppressAutoHyphens/>
        <w:spacing w:after="0" w:line="240" w:lineRule="auto"/>
        <w:ind w:left="720"/>
        <w:rPr>
          <w:rFonts w:ascii="Arial" w:hAnsi="Arial"/>
          <w:sz w:val="24"/>
          <w:szCs w:val="24"/>
        </w:rPr>
      </w:pPr>
      <w:r>
        <w:rPr>
          <w:rFonts w:ascii="Arial" w:hAnsi="Arial"/>
          <w:b/>
          <w:bCs/>
          <w:sz w:val="24"/>
          <w:szCs w:val="24"/>
        </w:rPr>
        <w:t>Из истории одаренности</w:t>
      </w:r>
      <w:r>
        <w:rPr>
          <w:rFonts w:ascii="Arial" w:hAnsi="Arial"/>
          <w:sz w:val="24"/>
          <w:szCs w:val="24"/>
        </w:rPr>
        <w:t xml:space="preserve"> (мини-лекция).</w:t>
      </w:r>
    </w:p>
    <w:p w:rsidR="00B3413E" w:rsidRDefault="00B3413E" w:rsidP="00B3413E">
      <w:pPr>
        <w:spacing w:after="0" w:line="240" w:lineRule="auto"/>
        <w:jc w:val="both"/>
        <w:rPr>
          <w:sz w:val="28"/>
        </w:rPr>
      </w:pPr>
      <w:r>
        <w:rPr>
          <w:rFonts w:ascii="Arial" w:hAnsi="Arial"/>
          <w:b/>
          <w:bCs/>
        </w:rPr>
        <w:t xml:space="preserve">лекция </w:t>
      </w:r>
      <w:r>
        <w:t xml:space="preserve">          </w:t>
      </w:r>
      <w:r w:rsidR="00CE2366">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94pt;height:45pt;mso-wrap-style:none;mso-position-horizontal-relative:char;mso-position-vertical-relative:line;v-text-anchor:middle" fillcolor="#06c" strokecolor="#9cf" strokeweight=".53mm">
            <v:fill color2="#f93"/>
            <v:stroke color2="#630" joinstyle="miter"/>
            <v:shadow on="t" color="#900" offset=".62mm,.62mm"/>
            <v:textpath style="font-family:&quot;Impact&quot;;v-text-kern:t" fitpath="t" string="Из истории. "/>
          </v:shape>
        </w:pict>
      </w:r>
    </w:p>
    <w:p w:rsidR="00B3413E" w:rsidRDefault="00B3413E" w:rsidP="00B3413E">
      <w:pPr>
        <w:spacing w:after="0" w:line="240" w:lineRule="auto"/>
        <w:jc w:val="both"/>
        <w:rPr>
          <w:sz w:val="28"/>
        </w:rPr>
      </w:pPr>
    </w:p>
    <w:p w:rsidR="00B3413E" w:rsidRDefault="00B3413E" w:rsidP="00B3413E">
      <w:pPr>
        <w:spacing w:after="0" w:line="240" w:lineRule="auto"/>
        <w:jc w:val="both"/>
        <w:rPr>
          <w:rFonts w:ascii="Arial" w:hAnsi="Arial"/>
        </w:rPr>
      </w:pPr>
      <w:r>
        <w:rPr>
          <w:sz w:val="28"/>
        </w:rPr>
        <w:t xml:space="preserve"> </w:t>
      </w:r>
      <w:r>
        <w:rPr>
          <w:rFonts w:ascii="Arial" w:hAnsi="Arial"/>
          <w:sz w:val="28"/>
        </w:rPr>
        <w:t xml:space="preserve">     </w:t>
      </w:r>
      <w:r>
        <w:rPr>
          <w:rFonts w:ascii="Arial" w:hAnsi="Arial"/>
        </w:rPr>
        <w:t xml:space="preserve"> Для того чтобы понять, какой смысл в понятие </w:t>
      </w:r>
      <w:r>
        <w:rPr>
          <w:rFonts w:ascii="Arial" w:hAnsi="Arial"/>
          <w:b/>
          <w:i/>
        </w:rPr>
        <w:t>одаренность</w:t>
      </w:r>
      <w:r>
        <w:rPr>
          <w:rFonts w:ascii="Arial" w:hAnsi="Arial"/>
          <w:i/>
        </w:rPr>
        <w:t xml:space="preserve"> </w:t>
      </w:r>
      <w:r>
        <w:rPr>
          <w:rFonts w:ascii="Arial" w:hAnsi="Arial"/>
        </w:rPr>
        <w:t>вкладывает современная наука, рассмотрим кратко историю развития представлений об одаренности, отметив при этом только самые основные концепции и подходы.</w:t>
      </w:r>
    </w:p>
    <w:p w:rsidR="00B3413E" w:rsidRDefault="00B3413E" w:rsidP="00B3413E">
      <w:pPr>
        <w:spacing w:after="0" w:line="240" w:lineRule="auto"/>
        <w:jc w:val="both"/>
        <w:rPr>
          <w:rFonts w:ascii="Arial" w:hAnsi="Arial"/>
        </w:rPr>
      </w:pPr>
      <w:r>
        <w:rPr>
          <w:rFonts w:ascii="Arial" w:hAnsi="Arial"/>
        </w:rPr>
        <w:t xml:space="preserve">       </w:t>
      </w:r>
    </w:p>
    <w:p w:rsidR="00B3413E" w:rsidRDefault="00B3413E" w:rsidP="00B3413E">
      <w:pPr>
        <w:spacing w:after="0" w:line="240" w:lineRule="auto"/>
        <w:jc w:val="both"/>
        <w:rPr>
          <w:rFonts w:ascii="Arial" w:hAnsi="Arial"/>
        </w:rPr>
      </w:pPr>
      <w:r>
        <w:rPr>
          <w:rFonts w:ascii="Arial" w:hAnsi="Arial"/>
        </w:rPr>
        <w:t xml:space="preserve">     С давних пор человечеству известно, что умственные возможности разных людей не равны. Уже древние философы и их менее осведомленные в науках современники хорошо понимали, сколь велика разница между выдающимся творцом и простым человеком. Также давно было замечено, что различия эти нередко проявляются уже в детстве. </w:t>
      </w:r>
    </w:p>
    <w:p w:rsidR="00B3413E" w:rsidRDefault="00B3413E" w:rsidP="00B3413E">
      <w:pPr>
        <w:spacing w:after="0" w:line="240" w:lineRule="auto"/>
        <w:jc w:val="both"/>
        <w:rPr>
          <w:rFonts w:ascii="Arial" w:hAnsi="Arial"/>
        </w:rPr>
      </w:pPr>
      <w:r>
        <w:rPr>
          <w:rFonts w:ascii="Arial" w:hAnsi="Arial"/>
        </w:rPr>
        <w:t xml:space="preserve">  Людей всегда волновал вопрос о происхождении и природе этих различий. Но тайны человеческой психики раскрыть нелегко.</w:t>
      </w:r>
    </w:p>
    <w:p w:rsidR="00B3413E" w:rsidRDefault="00B3413E" w:rsidP="00B3413E">
      <w:pPr>
        <w:spacing w:after="0" w:line="240" w:lineRule="auto"/>
        <w:jc w:val="both"/>
        <w:rPr>
          <w:rFonts w:ascii="Arial" w:hAnsi="Arial"/>
        </w:rPr>
      </w:pPr>
    </w:p>
    <w:p w:rsidR="00B3413E" w:rsidRDefault="00B3413E" w:rsidP="00B3413E">
      <w:pPr>
        <w:spacing w:after="0" w:line="240" w:lineRule="auto"/>
        <w:jc w:val="both"/>
        <w:rPr>
          <w:rFonts w:ascii="Arial" w:hAnsi="Arial"/>
        </w:rPr>
      </w:pPr>
      <w:r>
        <w:rPr>
          <w:rFonts w:ascii="Arial" w:hAnsi="Arial"/>
        </w:rPr>
        <w:t xml:space="preserve">      </w:t>
      </w:r>
      <w:r>
        <w:rPr>
          <w:rFonts w:ascii="Arial" w:hAnsi="Arial"/>
          <w:u w:val="single"/>
        </w:rPr>
        <w:t xml:space="preserve"> Вероятно, поэтому первым объяснением существования выдающихся способностей у отдельных людей было заключение об их “неземном”,</w:t>
      </w:r>
      <w:r>
        <w:rPr>
          <w:rFonts w:ascii="Arial" w:hAnsi="Arial"/>
        </w:rPr>
        <w:t xml:space="preserve"> </w:t>
      </w:r>
      <w:r>
        <w:rPr>
          <w:rFonts w:ascii="Arial" w:hAnsi="Arial"/>
          <w:u w:val="single"/>
        </w:rPr>
        <w:t>божественном происхождении</w:t>
      </w:r>
      <w:r>
        <w:rPr>
          <w:rFonts w:ascii="Arial" w:hAnsi="Arial"/>
        </w:rPr>
        <w:t>. Выдающийся человек, гений, по мнению древних,- счастливый избранник богов. Он послан на землю для того, чтобы преодолеть обыденные представления и силой духа озарить человечеству путь к совершенству и величию.</w:t>
      </w:r>
    </w:p>
    <w:p w:rsidR="00B3413E" w:rsidRDefault="00B3413E" w:rsidP="00B3413E">
      <w:pPr>
        <w:spacing w:after="0" w:line="240" w:lineRule="auto"/>
        <w:jc w:val="both"/>
        <w:rPr>
          <w:rFonts w:ascii="Arial" w:hAnsi="Arial"/>
        </w:rPr>
      </w:pPr>
      <w:r>
        <w:rPr>
          <w:rFonts w:ascii="Arial" w:hAnsi="Arial"/>
        </w:rPr>
        <w:t xml:space="preserve">   Идея о божественной предопределенности выдающихся способностей породила стремление людей к мистификации происхождения, жизни и деятельности гениев. </w:t>
      </w:r>
    </w:p>
    <w:p w:rsidR="00B3413E" w:rsidRDefault="00B3413E" w:rsidP="00B3413E">
      <w:pPr>
        <w:spacing w:after="0" w:line="240" w:lineRule="auto"/>
        <w:jc w:val="both"/>
        <w:rPr>
          <w:rFonts w:ascii="Arial" w:hAnsi="Arial"/>
        </w:rPr>
      </w:pPr>
      <w:r>
        <w:rPr>
          <w:rFonts w:ascii="Arial" w:hAnsi="Arial"/>
        </w:rPr>
        <w:t xml:space="preserve">    История науки свидетельствует о том, что у всякой научной идеи тут же появлялись не только сторонники, но и противники. Идея о божественной  предопределенности выдающихся способностей не стала исключением.</w:t>
      </w:r>
    </w:p>
    <w:p w:rsidR="00B3413E" w:rsidRDefault="00B3413E" w:rsidP="00B3413E">
      <w:pPr>
        <w:spacing w:after="0" w:line="240" w:lineRule="auto"/>
        <w:jc w:val="both"/>
        <w:rPr>
          <w:rFonts w:ascii="Arial" w:hAnsi="Arial"/>
        </w:rPr>
      </w:pPr>
    </w:p>
    <w:p w:rsidR="00B3413E" w:rsidRDefault="00B3413E" w:rsidP="00B3413E">
      <w:pPr>
        <w:spacing w:after="0" w:line="240" w:lineRule="auto"/>
        <w:jc w:val="both"/>
        <w:rPr>
          <w:rFonts w:ascii="Arial" w:hAnsi="Arial"/>
        </w:rPr>
      </w:pPr>
      <w:r>
        <w:rPr>
          <w:rFonts w:ascii="Arial" w:hAnsi="Arial"/>
        </w:rPr>
        <w:t xml:space="preserve">       Появилось направление, где главный идеолог был Джон Локк, они считали, что до соприкосновения с материальным миром, человеческая душа - </w:t>
      </w:r>
      <w:r>
        <w:rPr>
          <w:rFonts w:ascii="Arial" w:hAnsi="Arial"/>
          <w:i/>
        </w:rPr>
        <w:t>белая бумага,</w:t>
      </w:r>
      <w:r>
        <w:rPr>
          <w:rFonts w:ascii="Arial" w:hAnsi="Arial"/>
        </w:rPr>
        <w:t xml:space="preserve"> без знаков и идей. Сторонники Локка утверждали, что вокруг гениев нагромождено слишком много мифов и легенд, что в явлении этом нет  никакой загадки. Гений спит в каждом человеке. Гениальность достижима, стать гением просто – надо уметь трудиться и бить в одну точку.</w:t>
      </w:r>
    </w:p>
    <w:p w:rsidR="00B3413E" w:rsidRDefault="00B3413E" w:rsidP="00B3413E">
      <w:pPr>
        <w:spacing w:after="0" w:line="240" w:lineRule="auto"/>
        <w:jc w:val="both"/>
        <w:rPr>
          <w:rFonts w:ascii="Arial" w:hAnsi="Arial"/>
        </w:rPr>
      </w:pPr>
      <w:r>
        <w:rPr>
          <w:rFonts w:ascii="Arial" w:hAnsi="Arial"/>
        </w:rPr>
        <w:t xml:space="preserve">Их основной практический вывод состоял в утверждении решающей </w:t>
      </w:r>
    </w:p>
    <w:p w:rsidR="00B3413E" w:rsidRDefault="00B3413E" w:rsidP="00B3413E">
      <w:pPr>
        <w:spacing w:after="0" w:line="240" w:lineRule="auto"/>
        <w:jc w:val="both"/>
        <w:rPr>
          <w:rFonts w:ascii="Arial" w:hAnsi="Arial"/>
        </w:rPr>
      </w:pPr>
      <w:r>
        <w:rPr>
          <w:rFonts w:ascii="Arial" w:hAnsi="Arial"/>
          <w:u w:val="single"/>
        </w:rPr>
        <w:t>роли воспитания</w:t>
      </w:r>
      <w:r>
        <w:rPr>
          <w:rFonts w:ascii="Arial" w:hAnsi="Arial"/>
        </w:rPr>
        <w:t xml:space="preserve"> в формировании человека. Воспитательное воздействие они возвели в степень высшей силы, способной лепить из людей что угодно.</w:t>
      </w:r>
    </w:p>
    <w:p w:rsidR="00B3413E" w:rsidRDefault="00B3413E" w:rsidP="00B3413E">
      <w:pPr>
        <w:spacing w:after="0" w:line="240" w:lineRule="auto"/>
        <w:jc w:val="both"/>
        <w:rPr>
          <w:rFonts w:ascii="Arial" w:hAnsi="Arial"/>
        </w:rPr>
      </w:pPr>
    </w:p>
    <w:p w:rsidR="00B3413E" w:rsidRDefault="00B3413E" w:rsidP="00B3413E">
      <w:pPr>
        <w:spacing w:after="0" w:line="240" w:lineRule="auto"/>
        <w:jc w:val="both"/>
        <w:rPr>
          <w:rFonts w:ascii="Arial" w:hAnsi="Arial"/>
        </w:rPr>
      </w:pPr>
      <w:r>
        <w:rPr>
          <w:rFonts w:ascii="Arial" w:hAnsi="Arial"/>
        </w:rPr>
        <w:lastRenderedPageBreak/>
        <w:t xml:space="preserve">        А вот  Френсис </w:t>
      </w:r>
      <w:proofErr w:type="spellStart"/>
      <w:r>
        <w:rPr>
          <w:rFonts w:ascii="Arial" w:hAnsi="Arial"/>
        </w:rPr>
        <w:t>Гальтон</w:t>
      </w:r>
      <w:proofErr w:type="spellEnd"/>
      <w:r>
        <w:rPr>
          <w:rFonts w:ascii="Arial" w:hAnsi="Arial"/>
        </w:rPr>
        <w:t xml:space="preserve"> пытался первым доказать, что гениальность - результат действия наследственных факторов. Его книга «Наследственность таланта; ее законы и последствия» стала одним из самых популярных психологических трудов второй половины 19 века.  Он обследовал 977 выдающихся людей из 300 семей. Главная причина высоких достижений лежит, по его мнению, в самом человеке и передается биологическим путем, из поколения в поколение. Гениальный человек - продукт гениального рода.</w:t>
      </w:r>
    </w:p>
    <w:p w:rsidR="00B3413E" w:rsidRDefault="00B3413E" w:rsidP="00B3413E">
      <w:pPr>
        <w:spacing w:after="0" w:line="240" w:lineRule="auto"/>
        <w:jc w:val="both"/>
        <w:rPr>
          <w:rFonts w:ascii="Arial" w:hAnsi="Arial"/>
        </w:rPr>
      </w:pPr>
      <w:r>
        <w:rPr>
          <w:rFonts w:ascii="Arial" w:hAnsi="Arial"/>
        </w:rPr>
        <w:t xml:space="preserve">   </w:t>
      </w:r>
    </w:p>
    <w:p w:rsidR="00B3413E" w:rsidRDefault="00B3413E" w:rsidP="00B3413E">
      <w:pPr>
        <w:spacing w:after="0" w:line="240" w:lineRule="auto"/>
        <w:jc w:val="both"/>
        <w:rPr>
          <w:rFonts w:ascii="Arial" w:hAnsi="Arial"/>
        </w:rPr>
      </w:pPr>
    </w:p>
    <w:p w:rsidR="00B3413E" w:rsidRDefault="00B3413E" w:rsidP="00B3413E">
      <w:pPr>
        <w:spacing w:after="0" w:line="240" w:lineRule="auto"/>
        <w:jc w:val="both"/>
        <w:rPr>
          <w:rFonts w:ascii="Arial" w:hAnsi="Arial"/>
          <w:u w:val="single"/>
        </w:rPr>
      </w:pPr>
      <w:r>
        <w:rPr>
          <w:rFonts w:ascii="Arial" w:hAnsi="Arial"/>
          <w:u w:val="single"/>
        </w:rPr>
        <w:t xml:space="preserve">  Вначале 20 века появились еще теории:</w:t>
      </w:r>
    </w:p>
    <w:p w:rsidR="00B3413E" w:rsidRDefault="00B3413E" w:rsidP="00B3413E">
      <w:pPr>
        <w:spacing w:after="0" w:line="240" w:lineRule="auto"/>
        <w:jc w:val="both"/>
        <w:rPr>
          <w:rFonts w:ascii="Arial" w:hAnsi="Arial"/>
        </w:rPr>
      </w:pPr>
      <w:r>
        <w:rPr>
          <w:rFonts w:ascii="Arial" w:hAnsi="Arial"/>
        </w:rPr>
        <w:t>- теория интеллекта (разработал эту теорию Векслер)</w:t>
      </w:r>
    </w:p>
    <w:p w:rsidR="00B3413E" w:rsidRDefault="00B3413E" w:rsidP="00B3413E">
      <w:pPr>
        <w:spacing w:after="0" w:line="240" w:lineRule="auto"/>
        <w:jc w:val="both"/>
        <w:rPr>
          <w:rFonts w:ascii="Arial" w:hAnsi="Arial"/>
        </w:rPr>
      </w:pPr>
      <w:r>
        <w:rPr>
          <w:rFonts w:ascii="Arial" w:hAnsi="Arial"/>
        </w:rPr>
        <w:t xml:space="preserve">-теория </w:t>
      </w:r>
      <w:proofErr w:type="spellStart"/>
      <w:r>
        <w:rPr>
          <w:rFonts w:ascii="Arial" w:hAnsi="Arial"/>
        </w:rPr>
        <w:t>креативности</w:t>
      </w:r>
      <w:proofErr w:type="spellEnd"/>
      <w:r>
        <w:rPr>
          <w:rFonts w:ascii="Arial" w:hAnsi="Arial"/>
        </w:rPr>
        <w:t xml:space="preserve"> (</w:t>
      </w:r>
      <w:proofErr w:type="spellStart"/>
      <w:r>
        <w:rPr>
          <w:rFonts w:ascii="Arial" w:hAnsi="Arial"/>
        </w:rPr>
        <w:t>творчесткости</w:t>
      </w:r>
      <w:proofErr w:type="spellEnd"/>
      <w:r>
        <w:rPr>
          <w:rFonts w:ascii="Arial" w:hAnsi="Arial"/>
        </w:rPr>
        <w:t xml:space="preserve">) –эту теорию предложил П. </w:t>
      </w:r>
      <w:proofErr w:type="spellStart"/>
      <w:r>
        <w:rPr>
          <w:rFonts w:ascii="Arial" w:hAnsi="Arial"/>
        </w:rPr>
        <w:t>Торранс</w:t>
      </w:r>
      <w:proofErr w:type="spellEnd"/>
      <w:r>
        <w:rPr>
          <w:rFonts w:ascii="Arial" w:hAnsi="Arial"/>
        </w:rPr>
        <w:t>.</w:t>
      </w:r>
    </w:p>
    <w:p w:rsidR="00B3413E" w:rsidRDefault="00B3413E" w:rsidP="00B3413E">
      <w:pPr>
        <w:spacing w:after="0" w:line="240" w:lineRule="auto"/>
        <w:jc w:val="both"/>
        <w:rPr>
          <w:rFonts w:ascii="Arial" w:hAnsi="Arial"/>
        </w:rPr>
      </w:pPr>
    </w:p>
    <w:p w:rsidR="00B3413E" w:rsidRDefault="00B3413E" w:rsidP="00B3413E">
      <w:pPr>
        <w:spacing w:after="0" w:line="240" w:lineRule="auto"/>
        <w:jc w:val="both"/>
        <w:rPr>
          <w:rFonts w:ascii="Arial" w:hAnsi="Arial"/>
        </w:rPr>
      </w:pPr>
      <w:r>
        <w:rPr>
          <w:rFonts w:ascii="Arial" w:hAnsi="Arial"/>
        </w:rPr>
        <w:t>Одним из важнейших является вопрос, о том, существует ли так называемая общая одаренность, как универсальная способность (способность ко всему),</w:t>
      </w:r>
    </w:p>
    <w:p w:rsidR="00B3413E" w:rsidRDefault="00B3413E" w:rsidP="00B3413E">
      <w:pPr>
        <w:spacing w:after="0" w:line="240" w:lineRule="auto"/>
        <w:jc w:val="both"/>
        <w:rPr>
          <w:rFonts w:ascii="Arial" w:hAnsi="Arial"/>
        </w:rPr>
      </w:pPr>
      <w:r>
        <w:rPr>
          <w:rFonts w:ascii="Arial" w:hAnsi="Arial"/>
        </w:rPr>
        <w:t>или дар всегда узконаправлен и проявляется только в одной или нескольких сферах.</w:t>
      </w:r>
    </w:p>
    <w:p w:rsidR="00B3413E" w:rsidRDefault="00B3413E" w:rsidP="00B3413E">
      <w:pPr>
        <w:spacing w:after="0" w:line="240" w:lineRule="auto"/>
        <w:jc w:val="both"/>
        <w:rPr>
          <w:rFonts w:ascii="Arial" w:hAnsi="Arial"/>
        </w:rPr>
      </w:pPr>
      <w:r>
        <w:rPr>
          <w:rFonts w:ascii="Arial" w:hAnsi="Arial"/>
        </w:rPr>
        <w:t xml:space="preserve"> Большинство ученых склоняются к тому, что одаренность - суммарное, общее личностное свойство. Иначе говоря, если человек одарен, то он способен достичь успехов во многих видах деятельности. Практика свидетельствует, что выдающиеся, одаренные люди довольно часто достигали вершин в самых разных областях.( М.В.Ломоносов, А.С.Пушкин, Леонардо да Винчи)</w:t>
      </w:r>
    </w:p>
    <w:p w:rsidR="00B3413E" w:rsidRPr="00B3413E" w:rsidRDefault="00B3413E" w:rsidP="00B3413E">
      <w:pPr>
        <w:spacing w:line="360" w:lineRule="auto"/>
        <w:rPr>
          <w:rFonts w:ascii="Arial" w:hAnsi="Arial"/>
          <w:b/>
          <w:i/>
          <w:u w:val="single"/>
        </w:rPr>
      </w:pPr>
      <w:r>
        <w:rPr>
          <w:rFonts w:ascii="Arial" w:hAnsi="Arial"/>
          <w:b/>
          <w:i/>
          <w:u w:val="single"/>
        </w:rPr>
        <w:t xml:space="preserve">Современные теории: </w:t>
      </w:r>
    </w:p>
    <w:p w:rsidR="00B3413E" w:rsidRDefault="00B3413E" w:rsidP="00B3413E">
      <w:pPr>
        <w:spacing w:line="360" w:lineRule="auto"/>
        <w:rPr>
          <w:rFonts w:ascii="Arial" w:hAnsi="Arial"/>
          <w:i/>
        </w:rPr>
      </w:pPr>
      <w:r>
        <w:rPr>
          <w:rFonts w:ascii="Arial" w:hAnsi="Arial"/>
        </w:rPr>
        <w:t xml:space="preserve">   Некоторые ученные и в наше время, как когда-то Ф. </w:t>
      </w:r>
      <w:proofErr w:type="spellStart"/>
      <w:r>
        <w:rPr>
          <w:rFonts w:ascii="Arial" w:hAnsi="Arial"/>
        </w:rPr>
        <w:t>Гальтон</w:t>
      </w:r>
      <w:proofErr w:type="spellEnd"/>
      <w:r>
        <w:rPr>
          <w:rFonts w:ascii="Arial" w:hAnsi="Arial"/>
        </w:rPr>
        <w:t xml:space="preserve">, под одаренностью   понимают генетически обусловленный компонент способностей. Если рассуждать формально, то эту точку зрения можно считать верной. Нельзя не отметить, что корень слова </w:t>
      </w:r>
      <w:r>
        <w:rPr>
          <w:rFonts w:ascii="Arial" w:hAnsi="Arial"/>
          <w:b/>
        </w:rPr>
        <w:t>одаренность</w:t>
      </w:r>
      <w:r>
        <w:rPr>
          <w:rFonts w:ascii="Arial" w:hAnsi="Arial"/>
        </w:rPr>
        <w:t xml:space="preserve"> - </w:t>
      </w:r>
      <w:r>
        <w:rPr>
          <w:rFonts w:ascii="Arial" w:hAnsi="Arial"/>
          <w:i/>
        </w:rPr>
        <w:t>дар.</w:t>
      </w:r>
    </w:p>
    <w:p w:rsidR="00B3413E" w:rsidRPr="00B3413E" w:rsidRDefault="00B3413E" w:rsidP="00B3413E">
      <w:pPr>
        <w:spacing w:line="360" w:lineRule="auto"/>
        <w:rPr>
          <w:rFonts w:ascii="Arial" w:hAnsi="Arial"/>
        </w:rPr>
      </w:pPr>
      <w:r>
        <w:rPr>
          <w:rFonts w:ascii="Arial" w:hAnsi="Arial"/>
        </w:rPr>
        <w:t xml:space="preserve">И произнося его, мы уже допускаем, что в психике человека есть нечто такое, что ему даровано. Дар им этот не заработан, не заслужен, его не купишь, не выиграешь в лотерею. </w:t>
      </w:r>
      <w:proofErr w:type="spellStart"/>
      <w:r>
        <w:rPr>
          <w:rFonts w:ascii="Arial" w:hAnsi="Arial"/>
        </w:rPr>
        <w:t>Психогенетика</w:t>
      </w:r>
      <w:proofErr w:type="spellEnd"/>
      <w:r>
        <w:rPr>
          <w:rFonts w:ascii="Arial" w:hAnsi="Arial"/>
        </w:rPr>
        <w:t xml:space="preserve"> свидетельствует, что этот генетически обусловленный компонент (дар) в значительной мере определяет как конечный результат, так и темп развития. Среда, воспитание, либо подавляют его, либо помогают этому дару раскрыться.</w:t>
      </w:r>
    </w:p>
    <w:p w:rsidR="00B3413E" w:rsidRDefault="00B3413E" w:rsidP="00B3413E">
      <w:pPr>
        <w:spacing w:line="360" w:lineRule="auto"/>
        <w:rPr>
          <w:rFonts w:ascii="Arial" w:hAnsi="Arial"/>
        </w:rPr>
      </w:pPr>
      <w:r>
        <w:rPr>
          <w:rFonts w:ascii="Arial" w:hAnsi="Arial"/>
        </w:rPr>
        <w:t xml:space="preserve">  Большинство современных ученых одаренностью называют нечто иное.  Реальная одаренность человека та, с которой сталкиваемся мы в повседневной жизни, зависит не только от того, что даровано этому человеку природой, но и от того, в какой среде он рос, какое получил образование, как сам заботился о развитии своего потенциала. </w:t>
      </w:r>
    </w:p>
    <w:p w:rsidR="00B3413E" w:rsidRDefault="00B3413E" w:rsidP="00B3413E">
      <w:pPr>
        <w:spacing w:line="360" w:lineRule="auto"/>
        <w:rPr>
          <w:rFonts w:ascii="Arial" w:hAnsi="Arial"/>
        </w:rPr>
      </w:pPr>
      <w:r>
        <w:rPr>
          <w:rFonts w:ascii="Arial" w:hAnsi="Arial"/>
        </w:rPr>
        <w:t xml:space="preserve">Генетический дар в его чистом виде существует лишь теоретически, в реальной жизни перед нами всегда сложный сплав генетического дара с многочисленными влияниями среды. С момента рождения они сливаются, и четко отделить одно от другого уже практически невозможно. </w:t>
      </w:r>
    </w:p>
    <w:p w:rsidR="00B3413E" w:rsidRDefault="00B3413E" w:rsidP="00B3413E">
      <w:pPr>
        <w:spacing w:line="360" w:lineRule="auto"/>
        <w:rPr>
          <w:rFonts w:ascii="Arial" w:hAnsi="Arial"/>
        </w:rPr>
      </w:pPr>
      <w:r>
        <w:rPr>
          <w:rFonts w:ascii="Arial" w:hAnsi="Arial"/>
        </w:rPr>
        <w:t xml:space="preserve"> Но в этом случае правомерен вопрос: стоит ли называть это явление одаренностью? Многие современные психологи стараются именовать это явление </w:t>
      </w:r>
      <w:r>
        <w:rPr>
          <w:rFonts w:ascii="Arial" w:hAnsi="Arial"/>
          <w:i/>
        </w:rPr>
        <w:t xml:space="preserve">потенциалом личности. </w:t>
      </w:r>
      <w:r>
        <w:rPr>
          <w:rFonts w:ascii="Arial" w:hAnsi="Arial"/>
        </w:rPr>
        <w:t xml:space="preserve">Но нельзя не заметить, что среда, в которой формируется личность: </w:t>
      </w:r>
      <w:r>
        <w:rPr>
          <w:rFonts w:ascii="Arial" w:hAnsi="Arial"/>
        </w:rPr>
        <w:lastRenderedPageBreak/>
        <w:t>заботливые, умные родители, талантливые педагоги, энергичные, творческие сверстники – это тоже дар. Конечно не дар природы, а дар судьбы.</w:t>
      </w:r>
    </w:p>
    <w:p w:rsidR="00B3413E" w:rsidRDefault="00B3413E" w:rsidP="00B3413E">
      <w:pPr>
        <w:spacing w:line="360" w:lineRule="auto"/>
        <w:rPr>
          <w:rFonts w:ascii="Arial" w:hAnsi="Arial"/>
        </w:rPr>
      </w:pPr>
      <w:r>
        <w:rPr>
          <w:rFonts w:ascii="Arial" w:hAnsi="Arial"/>
        </w:rPr>
        <w:t xml:space="preserve">  К числу наиболее популярных в современной психологии моделей одаренности относится концепция, разработанная американским ученым Джозефом </w:t>
      </w:r>
      <w:proofErr w:type="spellStart"/>
      <w:r>
        <w:rPr>
          <w:rFonts w:ascii="Arial" w:hAnsi="Arial"/>
        </w:rPr>
        <w:t>Рензулли</w:t>
      </w:r>
      <w:proofErr w:type="spellEnd"/>
      <w:r>
        <w:rPr>
          <w:rFonts w:ascii="Arial" w:hAnsi="Arial"/>
        </w:rPr>
        <w:t xml:space="preserve">. Согласно этой концепции одаренность есть не просто высокий коэффициент интеллекта, высокая </w:t>
      </w:r>
      <w:proofErr w:type="spellStart"/>
      <w:r>
        <w:rPr>
          <w:rFonts w:ascii="Arial" w:hAnsi="Arial"/>
        </w:rPr>
        <w:t>креативность</w:t>
      </w:r>
      <w:proofErr w:type="spellEnd"/>
      <w:r>
        <w:rPr>
          <w:rFonts w:ascii="Arial" w:hAnsi="Arial"/>
        </w:rPr>
        <w:t xml:space="preserve">, это сочетание трех основных характеристик: интеллектуальных способностей ( превышающих средний уровень), </w:t>
      </w:r>
      <w:proofErr w:type="spellStart"/>
      <w:r>
        <w:rPr>
          <w:rFonts w:ascii="Arial" w:hAnsi="Arial"/>
        </w:rPr>
        <w:t>креативности</w:t>
      </w:r>
      <w:proofErr w:type="spellEnd"/>
      <w:r>
        <w:rPr>
          <w:rFonts w:ascii="Arial" w:hAnsi="Arial"/>
        </w:rPr>
        <w:t xml:space="preserve"> и настойчивости ( мотивация, ориентированная на задачу).</w:t>
      </w:r>
    </w:p>
    <w:p w:rsidR="00B3413E" w:rsidRDefault="00B3413E" w:rsidP="00B3413E">
      <w:pPr>
        <w:spacing w:line="360" w:lineRule="auto"/>
        <w:rPr>
          <w:rFonts w:ascii="Arial" w:hAnsi="Arial"/>
        </w:rPr>
      </w:pPr>
    </w:p>
    <w:p w:rsidR="00B3413E" w:rsidRDefault="00B3413E" w:rsidP="00B3413E">
      <w:pPr>
        <w:spacing w:line="360" w:lineRule="auto"/>
        <w:rPr>
          <w:rFonts w:ascii="Arial" w:hAnsi="Arial"/>
        </w:rPr>
      </w:pPr>
      <w:r>
        <w:rPr>
          <w:rFonts w:ascii="Arial" w:hAnsi="Arial"/>
        </w:rPr>
        <w:t>Рассмотрим основные, составляющие его модели.</w:t>
      </w:r>
    </w:p>
    <w:p w:rsidR="00B3413E" w:rsidRDefault="00B3413E" w:rsidP="00B3413E">
      <w:pPr>
        <w:spacing w:line="360" w:lineRule="auto"/>
        <w:rPr>
          <w:rFonts w:ascii="Arial" w:hAnsi="Arial"/>
        </w:rPr>
      </w:pPr>
      <w:r>
        <w:rPr>
          <w:rFonts w:ascii="Arial" w:hAnsi="Arial"/>
          <w:b/>
        </w:rPr>
        <w:t xml:space="preserve">Мотив - </w:t>
      </w:r>
      <w:r>
        <w:rPr>
          <w:rFonts w:ascii="Arial" w:hAnsi="Arial"/>
        </w:rPr>
        <w:t>психическое явление, становящееся побуждением к деятельности.</w:t>
      </w:r>
    </w:p>
    <w:p w:rsidR="00B3413E" w:rsidRDefault="00B3413E" w:rsidP="00B3413E">
      <w:pPr>
        <w:spacing w:line="360" w:lineRule="auto"/>
        <w:rPr>
          <w:rFonts w:ascii="Arial" w:hAnsi="Arial"/>
        </w:rPr>
      </w:pPr>
      <w:proofErr w:type="spellStart"/>
      <w:r>
        <w:rPr>
          <w:rFonts w:ascii="Arial" w:hAnsi="Arial"/>
          <w:b/>
        </w:rPr>
        <w:t>Креативность</w:t>
      </w:r>
      <w:proofErr w:type="spellEnd"/>
      <w:r>
        <w:rPr>
          <w:rFonts w:ascii="Arial" w:hAnsi="Arial"/>
          <w:b/>
        </w:rPr>
        <w:t xml:space="preserve"> (</w:t>
      </w:r>
      <w:proofErr w:type="spellStart"/>
      <w:r>
        <w:rPr>
          <w:rFonts w:ascii="Arial" w:hAnsi="Arial"/>
          <w:b/>
        </w:rPr>
        <w:t>творческость</w:t>
      </w:r>
      <w:proofErr w:type="spellEnd"/>
      <w:r>
        <w:rPr>
          <w:rFonts w:ascii="Arial" w:hAnsi="Arial"/>
          <w:b/>
        </w:rPr>
        <w:t xml:space="preserve">) </w:t>
      </w:r>
      <w:r>
        <w:rPr>
          <w:rFonts w:ascii="Arial" w:hAnsi="Arial"/>
        </w:rPr>
        <w:t>- у нее существуют четыре параметра:</w:t>
      </w:r>
    </w:p>
    <w:p w:rsidR="00B3413E" w:rsidRDefault="00B3413E" w:rsidP="00B3413E">
      <w:pPr>
        <w:spacing w:line="360" w:lineRule="auto"/>
        <w:rPr>
          <w:rFonts w:ascii="Arial" w:hAnsi="Arial"/>
        </w:rPr>
      </w:pPr>
      <w:r>
        <w:rPr>
          <w:rFonts w:ascii="Arial" w:hAnsi="Arial"/>
          <w:i/>
        </w:rPr>
        <w:t xml:space="preserve">-продуктивность (или беглость) - </w:t>
      </w:r>
      <w:r>
        <w:rPr>
          <w:rFonts w:ascii="Arial" w:hAnsi="Arial"/>
        </w:rPr>
        <w:t>способность к продуцированию максимально большого числа идей. Этот показатель не является специфическим для творчества, однако, чем больше идей, тем  больше возможностей для выбора из них наиболее оригинальных.</w:t>
      </w:r>
    </w:p>
    <w:p w:rsidR="00B3413E" w:rsidRDefault="00B3413E" w:rsidP="00B3413E">
      <w:pPr>
        <w:spacing w:line="360" w:lineRule="auto"/>
        <w:rPr>
          <w:rFonts w:ascii="Arial" w:hAnsi="Arial"/>
        </w:rPr>
      </w:pPr>
      <w:r>
        <w:rPr>
          <w:rFonts w:ascii="Arial" w:hAnsi="Arial"/>
        </w:rPr>
        <w:t>-</w:t>
      </w:r>
      <w:r>
        <w:rPr>
          <w:rFonts w:ascii="Arial" w:hAnsi="Arial"/>
          <w:i/>
        </w:rPr>
        <w:t>гибкость-</w:t>
      </w:r>
      <w:r>
        <w:rPr>
          <w:rFonts w:ascii="Arial" w:hAnsi="Arial"/>
        </w:rPr>
        <w:t>способность быстро и легко находить новые стратегии решения, устанавливать ассоциативные связи и переходить от явлений одного класса к другим, часто далеким по содержанию.</w:t>
      </w:r>
    </w:p>
    <w:p w:rsidR="00B3413E" w:rsidRDefault="00B3413E" w:rsidP="00B3413E">
      <w:pPr>
        <w:spacing w:line="360" w:lineRule="auto"/>
        <w:rPr>
          <w:rFonts w:ascii="Arial" w:hAnsi="Arial"/>
        </w:rPr>
      </w:pPr>
      <w:r>
        <w:rPr>
          <w:rFonts w:ascii="Arial" w:hAnsi="Arial"/>
        </w:rPr>
        <w:t>-</w:t>
      </w:r>
      <w:r>
        <w:rPr>
          <w:rFonts w:ascii="Arial" w:hAnsi="Arial"/>
          <w:i/>
        </w:rPr>
        <w:t>оригинальность-</w:t>
      </w:r>
      <w:r>
        <w:rPr>
          <w:rFonts w:ascii="Arial" w:hAnsi="Arial"/>
        </w:rPr>
        <w:t xml:space="preserve"> один из основных показателей </w:t>
      </w:r>
      <w:proofErr w:type="spellStart"/>
      <w:r>
        <w:rPr>
          <w:rFonts w:ascii="Arial" w:hAnsi="Arial"/>
        </w:rPr>
        <w:t>творчесткости</w:t>
      </w:r>
      <w:proofErr w:type="spellEnd"/>
      <w:r>
        <w:rPr>
          <w:rFonts w:ascii="Arial" w:hAnsi="Arial"/>
        </w:rPr>
        <w:t>. Это способность выдвигать новые, неожиданные идеи, отличающиеся от широко известных и общепринятых.</w:t>
      </w:r>
    </w:p>
    <w:p w:rsidR="00B3413E" w:rsidRDefault="00B3413E" w:rsidP="00B3413E">
      <w:pPr>
        <w:spacing w:line="360" w:lineRule="auto"/>
        <w:rPr>
          <w:rFonts w:ascii="Arial" w:hAnsi="Arial"/>
        </w:rPr>
      </w:pPr>
      <w:r>
        <w:rPr>
          <w:rFonts w:ascii="Arial" w:hAnsi="Arial"/>
          <w:i/>
        </w:rPr>
        <w:t xml:space="preserve">-”разработанность” - </w:t>
      </w:r>
      <w:r>
        <w:rPr>
          <w:rFonts w:ascii="Arial" w:hAnsi="Arial"/>
        </w:rPr>
        <w:t>творцы могут быть условно поделены на две большие группы: одни умеют лучше всего продуцировать оригинальные идеи, другие детально, творчески разрабатывать существующие.</w:t>
      </w:r>
    </w:p>
    <w:p w:rsidR="00B3413E" w:rsidRDefault="00B3413E" w:rsidP="00B3413E">
      <w:pPr>
        <w:spacing w:line="360" w:lineRule="auto"/>
        <w:rPr>
          <w:rFonts w:ascii="Arial" w:hAnsi="Arial"/>
          <w:b/>
        </w:rPr>
      </w:pPr>
      <w:r>
        <w:rPr>
          <w:rFonts w:ascii="Arial" w:hAnsi="Arial"/>
          <w:b/>
        </w:rPr>
        <w:t xml:space="preserve">Интеллект (способности выше среднего) </w:t>
      </w:r>
    </w:p>
    <w:p w:rsidR="00B3413E" w:rsidRDefault="00B3413E" w:rsidP="00B3413E">
      <w:pPr>
        <w:rPr>
          <w:rFonts w:ascii="Arial" w:hAnsi="Arial"/>
          <w:b/>
          <w:bCs/>
        </w:rPr>
      </w:pPr>
      <w:r>
        <w:rPr>
          <w:rFonts w:ascii="Arial" w:hAnsi="Arial"/>
          <w:b/>
          <w:bCs/>
        </w:rPr>
        <w:t>ЧТО МОЖЕТ ПОВЛИЯТЬ НА ГЕНОТИП?</w:t>
      </w:r>
    </w:p>
    <w:p w:rsidR="00B3413E" w:rsidRDefault="00B3413E" w:rsidP="00B3413E">
      <w:pPr>
        <w:rPr>
          <w:rFonts w:ascii="Arial" w:hAnsi="Arial"/>
        </w:rPr>
      </w:pPr>
      <w:r>
        <w:rPr>
          <w:rFonts w:ascii="Arial" w:hAnsi="Arial"/>
        </w:rPr>
        <w:t>Какие факторы способны повлиять на генотип таким образом, чтобы его программа была изменена? От чего это может зависеть? Эти вопросы - предмет специальных исследований генетиков и ученых разных специальностей.</w:t>
      </w:r>
    </w:p>
    <w:p w:rsidR="00B3413E" w:rsidRDefault="00B3413E" w:rsidP="00B3413E">
      <w:pPr>
        <w:rPr>
          <w:rFonts w:ascii="Arial" w:hAnsi="Arial"/>
        </w:rPr>
      </w:pPr>
      <w:r>
        <w:rPr>
          <w:rFonts w:ascii="Arial" w:hAnsi="Arial"/>
        </w:rPr>
        <w:t xml:space="preserve">Внезапные, скачкообразные и при этом стойкие изменения в структуре генотипа специалисты в области генетики называют пугающим словом - </w:t>
      </w:r>
      <w:r>
        <w:rPr>
          <w:rFonts w:ascii="Arial" w:hAnsi="Arial"/>
          <w:b/>
          <w:i/>
        </w:rPr>
        <w:t xml:space="preserve">мутации. </w:t>
      </w:r>
      <w:r>
        <w:rPr>
          <w:rFonts w:ascii="Arial" w:hAnsi="Arial"/>
        </w:rPr>
        <w:t xml:space="preserve">Факторы, </w:t>
      </w:r>
      <w:r>
        <w:rPr>
          <w:rFonts w:ascii="Arial" w:hAnsi="Arial"/>
        </w:rPr>
        <w:lastRenderedPageBreak/>
        <w:t xml:space="preserve">вызывающие мутации, называют </w:t>
      </w:r>
      <w:r>
        <w:rPr>
          <w:rFonts w:ascii="Arial" w:hAnsi="Arial"/>
          <w:b/>
          <w:i/>
        </w:rPr>
        <w:t>мутагенами.</w:t>
      </w:r>
      <w:r>
        <w:rPr>
          <w:rFonts w:ascii="Arial" w:hAnsi="Arial"/>
        </w:rPr>
        <w:t xml:space="preserve"> Выделяют обычно мутагены трех категорий:</w:t>
      </w:r>
    </w:p>
    <w:p w:rsidR="00B3413E" w:rsidRDefault="00B3413E" w:rsidP="00B3413E">
      <w:pPr>
        <w:numPr>
          <w:ilvl w:val="0"/>
          <w:numId w:val="4"/>
        </w:numPr>
        <w:suppressAutoHyphens/>
        <w:spacing w:after="0" w:line="240" w:lineRule="auto"/>
        <w:rPr>
          <w:rFonts w:ascii="Arial" w:hAnsi="Arial"/>
        </w:rPr>
      </w:pPr>
      <w:r>
        <w:rPr>
          <w:rFonts w:ascii="Arial" w:hAnsi="Arial"/>
        </w:rPr>
        <w:t>физические;</w:t>
      </w:r>
    </w:p>
    <w:p w:rsidR="00B3413E" w:rsidRDefault="00B3413E" w:rsidP="00B3413E">
      <w:pPr>
        <w:numPr>
          <w:ilvl w:val="0"/>
          <w:numId w:val="4"/>
        </w:numPr>
        <w:suppressAutoHyphens/>
        <w:spacing w:after="0" w:line="240" w:lineRule="auto"/>
        <w:rPr>
          <w:rFonts w:ascii="Arial" w:hAnsi="Arial"/>
        </w:rPr>
      </w:pPr>
      <w:r>
        <w:rPr>
          <w:rFonts w:ascii="Arial" w:hAnsi="Arial"/>
        </w:rPr>
        <w:t>химические;</w:t>
      </w:r>
    </w:p>
    <w:p w:rsidR="00B3413E" w:rsidRDefault="00B3413E" w:rsidP="00B3413E">
      <w:pPr>
        <w:numPr>
          <w:ilvl w:val="0"/>
          <w:numId w:val="4"/>
        </w:numPr>
        <w:suppressAutoHyphens/>
        <w:spacing w:after="0" w:line="240" w:lineRule="auto"/>
        <w:rPr>
          <w:rFonts w:ascii="Arial" w:hAnsi="Arial"/>
        </w:rPr>
      </w:pPr>
      <w:r>
        <w:rPr>
          <w:rFonts w:ascii="Arial" w:hAnsi="Arial"/>
        </w:rPr>
        <w:t>биологические.</w:t>
      </w:r>
    </w:p>
    <w:p w:rsidR="00B3413E" w:rsidRDefault="00B3413E" w:rsidP="00B3413E">
      <w:pPr>
        <w:rPr>
          <w:rFonts w:ascii="Arial" w:hAnsi="Arial"/>
          <w:u w:val="single"/>
        </w:rPr>
      </w:pPr>
    </w:p>
    <w:p w:rsidR="00B3413E" w:rsidRDefault="00B3413E" w:rsidP="00B3413E">
      <w:pPr>
        <w:rPr>
          <w:rFonts w:ascii="Arial" w:hAnsi="Arial"/>
          <w:u w:val="single"/>
        </w:rPr>
      </w:pPr>
      <w:r>
        <w:rPr>
          <w:rFonts w:ascii="Arial" w:hAnsi="Arial"/>
          <w:u w:val="single"/>
        </w:rPr>
        <w:t>Физические факторы.</w:t>
      </w:r>
    </w:p>
    <w:p w:rsidR="00B3413E" w:rsidRDefault="00B3413E" w:rsidP="00B3413E">
      <w:pPr>
        <w:rPr>
          <w:rFonts w:ascii="Arial" w:hAnsi="Arial"/>
        </w:rPr>
      </w:pPr>
      <w:proofErr w:type="spellStart"/>
      <w:r>
        <w:rPr>
          <w:rFonts w:ascii="Arial" w:hAnsi="Arial"/>
          <w:b/>
          <w:i/>
        </w:rPr>
        <w:t>Радиостимуляция</w:t>
      </w:r>
      <w:proofErr w:type="spellEnd"/>
      <w:r>
        <w:rPr>
          <w:rFonts w:ascii="Arial" w:hAnsi="Arial"/>
          <w:b/>
          <w:i/>
        </w:rPr>
        <w:t xml:space="preserve"> задатков. </w:t>
      </w:r>
      <w:r>
        <w:rPr>
          <w:rFonts w:ascii="Arial" w:hAnsi="Arial"/>
        </w:rPr>
        <w:t>Воздействию разнообразных ионизирующих излучений человек, как и все живое на Земле, подвергается постоянно</w:t>
      </w:r>
    </w:p>
    <w:p w:rsidR="00B3413E" w:rsidRDefault="00B3413E" w:rsidP="00B3413E">
      <w:pPr>
        <w:rPr>
          <w:rFonts w:ascii="Arial" w:hAnsi="Arial"/>
        </w:rPr>
      </w:pPr>
      <w:r>
        <w:rPr>
          <w:rFonts w:ascii="Arial" w:hAnsi="Arial"/>
        </w:rPr>
        <w:t xml:space="preserve"> </w:t>
      </w:r>
    </w:p>
    <w:p w:rsidR="00B3413E" w:rsidRDefault="00B3413E" w:rsidP="00B3413E">
      <w:pPr>
        <w:rPr>
          <w:rFonts w:ascii="Arial" w:hAnsi="Arial"/>
        </w:rPr>
      </w:pPr>
      <w:r>
        <w:rPr>
          <w:rFonts w:ascii="Arial" w:hAnsi="Arial"/>
          <w:b/>
          <w:i/>
        </w:rPr>
        <w:t>“Кислородный эффект”.</w:t>
      </w:r>
      <w:r>
        <w:rPr>
          <w:rFonts w:ascii="Arial" w:hAnsi="Arial"/>
        </w:rPr>
        <w:t xml:space="preserve"> В ходе наблюдений было замечено, что у женщин, получавших во время беременности кислород, рождались дети, заметно опережавшие сверстников по уровню и темпам умственного развития.</w:t>
      </w:r>
    </w:p>
    <w:p w:rsidR="00B3413E" w:rsidRDefault="00B3413E" w:rsidP="00B3413E">
      <w:pPr>
        <w:rPr>
          <w:rFonts w:ascii="Arial" w:hAnsi="Arial"/>
        </w:rPr>
      </w:pPr>
    </w:p>
    <w:p w:rsidR="00B3413E" w:rsidRDefault="00B3413E" w:rsidP="00B3413E">
      <w:pPr>
        <w:rPr>
          <w:rFonts w:ascii="Arial" w:hAnsi="Arial"/>
          <w:b/>
          <w:i/>
          <w:sz w:val="24"/>
          <w:szCs w:val="24"/>
        </w:rPr>
      </w:pPr>
      <w:r>
        <w:rPr>
          <w:rFonts w:ascii="Arial" w:hAnsi="Arial"/>
          <w:b/>
          <w:i/>
          <w:sz w:val="24"/>
          <w:szCs w:val="24"/>
        </w:rPr>
        <w:t>Одиннадцатилетний солнечный цикл и рождаемость одаренных людей.</w:t>
      </w:r>
    </w:p>
    <w:p w:rsidR="00B77621" w:rsidRDefault="00B77621" w:rsidP="00B3413E">
      <w:pPr>
        <w:rPr>
          <w:rFonts w:ascii="Arial" w:hAnsi="Arial"/>
          <w:b/>
          <w:i/>
          <w:sz w:val="24"/>
          <w:szCs w:val="24"/>
        </w:rPr>
      </w:pPr>
    </w:p>
    <w:p w:rsidR="00B77621" w:rsidRDefault="00B77621" w:rsidP="00B77621">
      <w:pPr>
        <w:rPr>
          <w:rFonts w:ascii="Arial" w:hAnsi="Arial"/>
          <w:b/>
          <w:bCs/>
          <w:sz w:val="24"/>
          <w:szCs w:val="24"/>
        </w:rPr>
      </w:pPr>
      <w:r>
        <w:rPr>
          <w:rFonts w:ascii="Arial" w:hAnsi="Arial"/>
          <w:b/>
          <w:bCs/>
          <w:sz w:val="24"/>
          <w:szCs w:val="24"/>
        </w:rPr>
        <w:t xml:space="preserve">Работа в группах (или мозговой штурм) </w:t>
      </w:r>
    </w:p>
    <w:p w:rsidR="00B77621" w:rsidRDefault="00B77621" w:rsidP="00B77621">
      <w:pPr>
        <w:rPr>
          <w:rFonts w:ascii="Arial" w:hAnsi="Arial"/>
          <w:b/>
          <w:bCs/>
          <w:sz w:val="24"/>
          <w:szCs w:val="24"/>
        </w:rPr>
      </w:pPr>
      <w:r>
        <w:rPr>
          <w:rFonts w:ascii="Arial" w:hAnsi="Arial"/>
          <w:b/>
          <w:bCs/>
          <w:sz w:val="24"/>
          <w:szCs w:val="24"/>
        </w:rPr>
        <w:t>«Портрет одаренного ребенка»</w:t>
      </w:r>
    </w:p>
    <w:p w:rsidR="00B77621" w:rsidRDefault="00B77621" w:rsidP="00B77621">
      <w:pPr>
        <w:rPr>
          <w:rFonts w:ascii="Arial" w:hAnsi="Arial"/>
          <w:b/>
          <w:bCs/>
          <w:sz w:val="24"/>
          <w:szCs w:val="24"/>
        </w:rPr>
      </w:pPr>
    </w:p>
    <w:p w:rsidR="00B77621" w:rsidRDefault="00B77621" w:rsidP="00B77621">
      <w:pPr>
        <w:spacing w:line="360" w:lineRule="auto"/>
      </w:pPr>
      <w:r>
        <w:t xml:space="preserve"> Портрет одаренного ребенка (таблица заполняется коллективно, качества фиксируются на школьной доске).</w:t>
      </w:r>
    </w:p>
    <w:tbl>
      <w:tblPr>
        <w:tblW w:w="0" w:type="auto"/>
        <w:tblInd w:w="55" w:type="dxa"/>
        <w:tblLayout w:type="fixed"/>
        <w:tblCellMar>
          <w:top w:w="55" w:type="dxa"/>
          <w:left w:w="55" w:type="dxa"/>
          <w:bottom w:w="55" w:type="dxa"/>
          <w:right w:w="55" w:type="dxa"/>
        </w:tblCellMar>
        <w:tblLook w:val="0000"/>
      </w:tblPr>
      <w:tblGrid>
        <w:gridCol w:w="4819"/>
        <w:gridCol w:w="4823"/>
      </w:tblGrid>
      <w:tr w:rsidR="00B77621" w:rsidTr="0005014A">
        <w:tc>
          <w:tcPr>
            <w:tcW w:w="4819" w:type="dxa"/>
            <w:tcBorders>
              <w:top w:val="single" w:sz="1" w:space="0" w:color="000000"/>
              <w:left w:val="single" w:sz="1" w:space="0" w:color="000000"/>
              <w:bottom w:val="single" w:sz="1" w:space="0" w:color="000000"/>
            </w:tcBorders>
            <w:shd w:val="clear" w:color="auto" w:fill="auto"/>
          </w:tcPr>
          <w:p w:rsidR="00B77621" w:rsidRDefault="00B77621" w:rsidP="0005014A">
            <w:pPr>
              <w:snapToGrid w:val="0"/>
              <w:spacing w:line="360" w:lineRule="auto"/>
            </w:pPr>
            <w:r>
              <w:t>Положительные качества</w:t>
            </w:r>
            <w:r>
              <w:tab/>
            </w:r>
          </w:p>
        </w:tc>
        <w:tc>
          <w:tcPr>
            <w:tcW w:w="4823" w:type="dxa"/>
            <w:tcBorders>
              <w:top w:val="single" w:sz="1" w:space="0" w:color="000000"/>
              <w:left w:val="single" w:sz="1" w:space="0" w:color="000000"/>
              <w:bottom w:val="single" w:sz="1" w:space="0" w:color="000000"/>
              <w:right w:val="single" w:sz="1" w:space="0" w:color="000000"/>
            </w:tcBorders>
            <w:shd w:val="clear" w:color="auto" w:fill="auto"/>
          </w:tcPr>
          <w:p w:rsidR="00B77621" w:rsidRDefault="00B77621" w:rsidP="0005014A">
            <w:pPr>
              <w:snapToGrid w:val="0"/>
              <w:spacing w:line="360" w:lineRule="auto"/>
            </w:pPr>
            <w:r>
              <w:t>Отрицательные качества</w:t>
            </w:r>
          </w:p>
        </w:tc>
      </w:tr>
      <w:tr w:rsidR="00B77621" w:rsidTr="0005014A">
        <w:tc>
          <w:tcPr>
            <w:tcW w:w="4819" w:type="dxa"/>
            <w:tcBorders>
              <w:left w:val="single" w:sz="1" w:space="0" w:color="000000"/>
              <w:bottom w:val="single" w:sz="1" w:space="0" w:color="000000"/>
            </w:tcBorders>
            <w:shd w:val="clear" w:color="auto" w:fill="auto"/>
          </w:tcPr>
          <w:p w:rsidR="00B77621" w:rsidRDefault="00B77621" w:rsidP="0005014A">
            <w:pPr>
              <w:pStyle w:val="a4"/>
              <w:snapToGrid w:val="0"/>
            </w:pPr>
          </w:p>
        </w:tc>
        <w:tc>
          <w:tcPr>
            <w:tcW w:w="4823" w:type="dxa"/>
            <w:tcBorders>
              <w:left w:val="single" w:sz="1" w:space="0" w:color="000000"/>
              <w:bottom w:val="single" w:sz="1" w:space="0" w:color="000000"/>
              <w:right w:val="single" w:sz="1" w:space="0" w:color="000000"/>
            </w:tcBorders>
            <w:shd w:val="clear" w:color="auto" w:fill="auto"/>
          </w:tcPr>
          <w:p w:rsidR="00B77621" w:rsidRDefault="00B77621" w:rsidP="0005014A">
            <w:pPr>
              <w:pStyle w:val="a4"/>
              <w:snapToGrid w:val="0"/>
            </w:pPr>
          </w:p>
        </w:tc>
      </w:tr>
      <w:tr w:rsidR="00B77621" w:rsidTr="0005014A">
        <w:tc>
          <w:tcPr>
            <w:tcW w:w="4819" w:type="dxa"/>
            <w:tcBorders>
              <w:left w:val="single" w:sz="1" w:space="0" w:color="000000"/>
              <w:bottom w:val="single" w:sz="1" w:space="0" w:color="000000"/>
            </w:tcBorders>
            <w:shd w:val="clear" w:color="auto" w:fill="auto"/>
          </w:tcPr>
          <w:p w:rsidR="00B77621" w:rsidRDefault="00B77621" w:rsidP="0005014A">
            <w:pPr>
              <w:pStyle w:val="a4"/>
              <w:snapToGrid w:val="0"/>
            </w:pPr>
          </w:p>
        </w:tc>
        <w:tc>
          <w:tcPr>
            <w:tcW w:w="4823" w:type="dxa"/>
            <w:tcBorders>
              <w:left w:val="single" w:sz="1" w:space="0" w:color="000000"/>
              <w:bottom w:val="single" w:sz="1" w:space="0" w:color="000000"/>
              <w:right w:val="single" w:sz="1" w:space="0" w:color="000000"/>
            </w:tcBorders>
            <w:shd w:val="clear" w:color="auto" w:fill="auto"/>
          </w:tcPr>
          <w:p w:rsidR="00B77621" w:rsidRDefault="00B77621" w:rsidP="0005014A">
            <w:pPr>
              <w:pStyle w:val="a4"/>
              <w:snapToGrid w:val="0"/>
            </w:pPr>
          </w:p>
        </w:tc>
      </w:tr>
      <w:tr w:rsidR="00B77621" w:rsidTr="0005014A">
        <w:tc>
          <w:tcPr>
            <w:tcW w:w="4819" w:type="dxa"/>
            <w:tcBorders>
              <w:left w:val="single" w:sz="1" w:space="0" w:color="000000"/>
              <w:bottom w:val="single" w:sz="1" w:space="0" w:color="000000"/>
            </w:tcBorders>
            <w:shd w:val="clear" w:color="auto" w:fill="auto"/>
          </w:tcPr>
          <w:p w:rsidR="00B77621" w:rsidRDefault="00B77621" w:rsidP="0005014A">
            <w:pPr>
              <w:pStyle w:val="a4"/>
              <w:snapToGrid w:val="0"/>
            </w:pPr>
          </w:p>
        </w:tc>
        <w:tc>
          <w:tcPr>
            <w:tcW w:w="4823" w:type="dxa"/>
            <w:tcBorders>
              <w:left w:val="single" w:sz="1" w:space="0" w:color="000000"/>
              <w:bottom w:val="single" w:sz="1" w:space="0" w:color="000000"/>
              <w:right w:val="single" w:sz="1" w:space="0" w:color="000000"/>
            </w:tcBorders>
            <w:shd w:val="clear" w:color="auto" w:fill="auto"/>
          </w:tcPr>
          <w:p w:rsidR="00B77621" w:rsidRDefault="00B77621" w:rsidP="0005014A">
            <w:pPr>
              <w:pStyle w:val="a4"/>
              <w:snapToGrid w:val="0"/>
            </w:pPr>
          </w:p>
        </w:tc>
      </w:tr>
      <w:tr w:rsidR="00B77621" w:rsidTr="0005014A">
        <w:tc>
          <w:tcPr>
            <w:tcW w:w="4819" w:type="dxa"/>
            <w:tcBorders>
              <w:left w:val="single" w:sz="1" w:space="0" w:color="000000"/>
              <w:bottom w:val="single" w:sz="1" w:space="0" w:color="000000"/>
            </w:tcBorders>
            <w:shd w:val="clear" w:color="auto" w:fill="auto"/>
          </w:tcPr>
          <w:p w:rsidR="00B77621" w:rsidRDefault="00B77621" w:rsidP="0005014A">
            <w:pPr>
              <w:pStyle w:val="a4"/>
              <w:snapToGrid w:val="0"/>
            </w:pPr>
          </w:p>
        </w:tc>
        <w:tc>
          <w:tcPr>
            <w:tcW w:w="4823" w:type="dxa"/>
            <w:tcBorders>
              <w:left w:val="single" w:sz="1" w:space="0" w:color="000000"/>
              <w:bottom w:val="single" w:sz="1" w:space="0" w:color="000000"/>
              <w:right w:val="single" w:sz="1" w:space="0" w:color="000000"/>
            </w:tcBorders>
            <w:shd w:val="clear" w:color="auto" w:fill="auto"/>
          </w:tcPr>
          <w:p w:rsidR="00B77621" w:rsidRDefault="00B77621" w:rsidP="0005014A">
            <w:pPr>
              <w:pStyle w:val="a4"/>
              <w:snapToGrid w:val="0"/>
            </w:pPr>
          </w:p>
        </w:tc>
      </w:tr>
      <w:tr w:rsidR="00B77621" w:rsidTr="0005014A">
        <w:tc>
          <w:tcPr>
            <w:tcW w:w="4819" w:type="dxa"/>
            <w:tcBorders>
              <w:left w:val="single" w:sz="1" w:space="0" w:color="000000"/>
              <w:bottom w:val="single" w:sz="1" w:space="0" w:color="000000"/>
            </w:tcBorders>
            <w:shd w:val="clear" w:color="auto" w:fill="auto"/>
          </w:tcPr>
          <w:p w:rsidR="00B77621" w:rsidRDefault="00B77621" w:rsidP="0005014A">
            <w:pPr>
              <w:pStyle w:val="a4"/>
              <w:snapToGrid w:val="0"/>
            </w:pPr>
          </w:p>
        </w:tc>
        <w:tc>
          <w:tcPr>
            <w:tcW w:w="4823" w:type="dxa"/>
            <w:tcBorders>
              <w:left w:val="single" w:sz="1" w:space="0" w:color="000000"/>
              <w:bottom w:val="single" w:sz="1" w:space="0" w:color="000000"/>
              <w:right w:val="single" w:sz="1" w:space="0" w:color="000000"/>
            </w:tcBorders>
            <w:shd w:val="clear" w:color="auto" w:fill="auto"/>
          </w:tcPr>
          <w:p w:rsidR="00B77621" w:rsidRDefault="00B77621" w:rsidP="0005014A">
            <w:pPr>
              <w:pStyle w:val="a4"/>
              <w:snapToGrid w:val="0"/>
            </w:pPr>
          </w:p>
        </w:tc>
      </w:tr>
    </w:tbl>
    <w:p w:rsidR="00B77621" w:rsidRDefault="00B77621" w:rsidP="00B77621">
      <w:pPr>
        <w:spacing w:line="360" w:lineRule="auto"/>
      </w:pPr>
    </w:p>
    <w:p w:rsidR="00B77621" w:rsidRDefault="00B77621" w:rsidP="00B77621"/>
    <w:p w:rsidR="00B77621" w:rsidRDefault="00B77621" w:rsidP="00B77621">
      <w:pPr>
        <w:spacing w:after="0" w:line="240" w:lineRule="auto"/>
        <w:ind w:firstLine="567"/>
        <w:jc w:val="both"/>
        <w:rPr>
          <w:rFonts w:ascii="Arial" w:hAnsi="Arial"/>
          <w:i/>
          <w:iCs/>
        </w:rPr>
      </w:pPr>
      <w:r>
        <w:rPr>
          <w:rFonts w:ascii="Arial" w:hAnsi="Arial"/>
          <w:i/>
          <w:iCs/>
        </w:rPr>
        <w:t>Педагоги отмечают, что в учебной деятельности одаренных детей отличает неуемное любопытство, хорошо развитая речь, высокая концентрация внимания на интересующем деле, упорство в достижении результатов, богатая фантазия, открытость, принципиальность. Современное понимание одаренности утверждает, что в ее основе лежит доминирующая познавательная мотивация и исследовательская творческая активность, выражающаяся в обнаружении нового в постановке и решении проблем (А.М. Матюшкин).</w:t>
      </w:r>
    </w:p>
    <w:p w:rsidR="00B77621" w:rsidRDefault="00B77621" w:rsidP="00B77621">
      <w:pPr>
        <w:spacing w:after="0" w:line="240" w:lineRule="auto"/>
        <w:ind w:firstLine="567"/>
        <w:jc w:val="both"/>
        <w:rPr>
          <w:rFonts w:ascii="Arial" w:hAnsi="Arial"/>
          <w:i/>
          <w:iCs/>
        </w:rPr>
      </w:pPr>
      <w:r>
        <w:rPr>
          <w:rFonts w:ascii="Arial" w:hAnsi="Arial"/>
          <w:i/>
          <w:iCs/>
        </w:rPr>
        <w:lastRenderedPageBreak/>
        <w:t xml:space="preserve"> Вместе с положительными качествами педагоги отмечают, что у одаренных детей имеются и свои минусы – неспособность стать на точку зрения другого, формальный подход к учебе, если ему неинтересно, отставание в физическом развитии, отсутствие конформизма, стремление всегда быть правым в споре. Все эти качества могут вызвать неприязнь у сверстников, способствовать изолированности этих школьников в классных коллективах.</w:t>
      </w:r>
    </w:p>
    <w:p w:rsidR="00B77621" w:rsidRDefault="00B77621" w:rsidP="00B3413E">
      <w:pPr>
        <w:rPr>
          <w:rFonts w:ascii="Arial" w:hAnsi="Arial"/>
          <w:b/>
          <w:i/>
          <w:sz w:val="24"/>
          <w:szCs w:val="24"/>
        </w:rPr>
      </w:pPr>
    </w:p>
    <w:p w:rsidR="00B3413E" w:rsidRDefault="00B3413E" w:rsidP="00B3413E">
      <w:pPr>
        <w:numPr>
          <w:ilvl w:val="8"/>
          <w:numId w:val="5"/>
        </w:numPr>
        <w:suppressAutoHyphens/>
        <w:spacing w:after="0" w:line="240" w:lineRule="auto"/>
        <w:rPr>
          <w:rFonts w:ascii="Arial" w:hAnsi="Arial"/>
          <w:b/>
          <w:i/>
          <w:sz w:val="24"/>
          <w:szCs w:val="24"/>
        </w:rPr>
      </w:pPr>
      <w:r>
        <w:rPr>
          <w:rFonts w:ascii="Arial" w:hAnsi="Arial"/>
          <w:b/>
          <w:i/>
          <w:sz w:val="24"/>
          <w:szCs w:val="24"/>
        </w:rPr>
        <w:t>Тест-эксперимент</w:t>
      </w:r>
    </w:p>
    <w:p w:rsidR="00B3413E" w:rsidRPr="00B3413E" w:rsidRDefault="00B3413E" w:rsidP="00B3413E">
      <w:pPr>
        <w:spacing w:after="0" w:line="240" w:lineRule="auto"/>
        <w:rPr>
          <w:rFonts w:ascii="Times New Roman" w:hAnsi="Times New Roman" w:cs="Times New Roman"/>
          <w:b/>
        </w:rPr>
      </w:pPr>
    </w:p>
    <w:p w:rsidR="00B3413E" w:rsidRPr="00B3413E" w:rsidRDefault="00B3413E" w:rsidP="00B3413E">
      <w:pPr>
        <w:spacing w:after="0" w:line="240" w:lineRule="auto"/>
        <w:rPr>
          <w:rFonts w:ascii="Times New Roman" w:hAnsi="Times New Roman" w:cs="Times New Roman"/>
          <w:b/>
        </w:rPr>
      </w:pPr>
      <w:r w:rsidRPr="00B3413E">
        <w:rPr>
          <w:rFonts w:ascii="Times New Roman" w:hAnsi="Times New Roman" w:cs="Times New Roman"/>
          <w:b/>
        </w:rPr>
        <w:t>Определите, пожалуйста, свое отношение к некоторым личностным качествам учеников.</w:t>
      </w:r>
    </w:p>
    <w:p w:rsidR="00B3413E" w:rsidRPr="00B3413E" w:rsidRDefault="00B3413E" w:rsidP="00B3413E">
      <w:pPr>
        <w:spacing w:after="0" w:line="240" w:lineRule="auto"/>
        <w:rPr>
          <w:rFonts w:ascii="Times New Roman" w:hAnsi="Times New Roman" w:cs="Times New Roman"/>
          <w:b/>
        </w:rPr>
      </w:pP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Ниже даны личностные  и деловые качества, которые учитель встречает у своих учеников. Вам предлагается отметить знаком “+” те качества, которые вам нравятся в учениках, а знаком “-” то, что не нравится:</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 xml:space="preserve">1. </w:t>
      </w:r>
      <w:proofErr w:type="spellStart"/>
      <w:r w:rsidRPr="00B3413E">
        <w:rPr>
          <w:rFonts w:ascii="Times New Roman" w:hAnsi="Times New Roman" w:cs="Times New Roman"/>
        </w:rPr>
        <w:t>Дисциплинированый</w:t>
      </w:r>
      <w:proofErr w:type="spellEnd"/>
      <w:r w:rsidRPr="00B3413E">
        <w:rPr>
          <w:rFonts w:ascii="Times New Roman" w:hAnsi="Times New Roman" w:cs="Times New Roman"/>
        </w:rPr>
        <w:t>.</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2. Неровно успевающий.</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3.Организованный.</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4. Выбивающийся из общего темпа.</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5. Эрудированный.</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6. Странный в поведении, непонятный.</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 xml:space="preserve">7. </w:t>
      </w:r>
      <w:r w:rsidR="007130D9" w:rsidRPr="00B3413E">
        <w:rPr>
          <w:rFonts w:ascii="Times New Roman" w:hAnsi="Times New Roman" w:cs="Times New Roman"/>
        </w:rPr>
        <w:t>Умеющий</w:t>
      </w:r>
      <w:r w:rsidRPr="00B3413E">
        <w:rPr>
          <w:rFonts w:ascii="Times New Roman" w:hAnsi="Times New Roman" w:cs="Times New Roman"/>
        </w:rPr>
        <w:t xml:space="preserve"> поддержать общее дело ( коллективист)</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8. Выскакивающий на уроке с нелепыми замечаниями.</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9. Стабильно успевающий (всегда хорошо учится)</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10.Занятый своими делами (индивидуалист)</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11.Быстро, на лету схватывающий.</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12.Не умеющий общаться, конфликтный.</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13. Общающийся легко, приятный в общении.</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14. Иногда тугодум, не может понять очевидного.</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15. Ясно, понятно для всех выражающий свои мысли.</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16. Не всегда подчиняющийся большинству или официальному руководству.</w:t>
      </w:r>
    </w:p>
    <w:p w:rsidR="00B3413E" w:rsidRPr="00B3413E" w:rsidRDefault="00B3413E" w:rsidP="00B3413E">
      <w:pPr>
        <w:spacing w:after="0" w:line="240" w:lineRule="auto"/>
        <w:rPr>
          <w:rFonts w:ascii="Times New Roman" w:hAnsi="Times New Roman" w:cs="Times New Roman"/>
        </w:rPr>
      </w:pPr>
    </w:p>
    <w:p w:rsidR="00B3413E" w:rsidRPr="00B3413E" w:rsidRDefault="00B3413E" w:rsidP="00B3413E">
      <w:pPr>
        <w:spacing w:after="0" w:line="240" w:lineRule="auto"/>
        <w:rPr>
          <w:rFonts w:ascii="Times New Roman" w:hAnsi="Times New Roman" w:cs="Times New Roman"/>
          <w:b/>
          <w:i/>
        </w:rPr>
      </w:pPr>
      <w:r w:rsidRPr="00B3413E">
        <w:rPr>
          <w:rFonts w:ascii="Times New Roman" w:hAnsi="Times New Roman" w:cs="Times New Roman"/>
          <w:b/>
          <w:i/>
        </w:rPr>
        <w:t>А теперь я вам открою маленький секрет.</w:t>
      </w:r>
    </w:p>
    <w:p w:rsidR="00B3413E" w:rsidRPr="00B3413E" w:rsidRDefault="00B3413E" w:rsidP="00B3413E">
      <w:pPr>
        <w:spacing w:after="0" w:line="240" w:lineRule="auto"/>
        <w:rPr>
          <w:rFonts w:ascii="Times New Roman" w:hAnsi="Times New Roman" w:cs="Times New Roman"/>
          <w:b/>
          <w:i/>
        </w:rPr>
      </w:pPr>
      <w:r w:rsidRPr="00B3413E">
        <w:rPr>
          <w:rFonts w:ascii="Times New Roman" w:hAnsi="Times New Roman" w:cs="Times New Roman"/>
          <w:b/>
          <w:i/>
        </w:rPr>
        <w:t xml:space="preserve"> Обведите в кружочек все положительные качества, но только четные качества характеризуют одаренных детей.</w:t>
      </w:r>
    </w:p>
    <w:p w:rsidR="00B3413E" w:rsidRPr="00B3413E" w:rsidRDefault="00B3413E" w:rsidP="00B3413E">
      <w:pPr>
        <w:spacing w:after="0" w:line="240" w:lineRule="auto"/>
        <w:rPr>
          <w:rFonts w:ascii="Times New Roman" w:hAnsi="Times New Roman" w:cs="Times New Roman"/>
          <w:b/>
          <w:i/>
        </w:rPr>
      </w:pPr>
      <w:r w:rsidRPr="00B3413E">
        <w:rPr>
          <w:rFonts w:ascii="Times New Roman" w:hAnsi="Times New Roman" w:cs="Times New Roman"/>
          <w:b/>
          <w:i/>
        </w:rPr>
        <w:t>-Как вам это?</w:t>
      </w:r>
    </w:p>
    <w:p w:rsidR="00B3413E" w:rsidRPr="00B3413E" w:rsidRDefault="00B3413E" w:rsidP="00B3413E">
      <w:pPr>
        <w:spacing w:after="0" w:line="240" w:lineRule="auto"/>
        <w:rPr>
          <w:rFonts w:ascii="Times New Roman" w:hAnsi="Times New Roman" w:cs="Times New Roman"/>
          <w:b/>
          <w:i/>
        </w:rPr>
      </w:pPr>
      <w:r w:rsidRPr="00B3413E">
        <w:rPr>
          <w:rFonts w:ascii="Times New Roman" w:hAnsi="Times New Roman" w:cs="Times New Roman"/>
          <w:b/>
          <w:i/>
        </w:rPr>
        <w:t>Вопрос по кругу (высказывания участников)</w:t>
      </w:r>
    </w:p>
    <w:p w:rsidR="00B3413E" w:rsidRPr="00B3413E" w:rsidRDefault="00B3413E" w:rsidP="00B3413E">
      <w:pPr>
        <w:spacing w:after="0" w:line="240" w:lineRule="auto"/>
        <w:rPr>
          <w:rFonts w:ascii="Times New Roman" w:hAnsi="Times New Roman" w:cs="Times New Roman"/>
          <w:b/>
          <w:i/>
        </w:rPr>
      </w:pPr>
      <w:r w:rsidRPr="00B3413E">
        <w:rPr>
          <w:rFonts w:ascii="Times New Roman" w:hAnsi="Times New Roman" w:cs="Times New Roman"/>
          <w:b/>
          <w:i/>
        </w:rPr>
        <w:t>-Было ли для вас это потрясением?</w:t>
      </w:r>
    </w:p>
    <w:p w:rsidR="00B3413E" w:rsidRPr="00B3413E" w:rsidRDefault="00B3413E" w:rsidP="00B3413E">
      <w:pPr>
        <w:spacing w:after="0" w:line="240" w:lineRule="auto"/>
        <w:rPr>
          <w:rFonts w:ascii="Times New Roman" w:hAnsi="Times New Roman" w:cs="Times New Roman"/>
          <w:b/>
        </w:rPr>
      </w:pPr>
    </w:p>
    <w:p w:rsidR="00B3413E" w:rsidRPr="00B3413E" w:rsidRDefault="00B3413E" w:rsidP="00B3413E">
      <w:pPr>
        <w:spacing w:after="0" w:line="240" w:lineRule="auto"/>
        <w:rPr>
          <w:rFonts w:ascii="Times New Roman" w:hAnsi="Times New Roman" w:cs="Times New Roman"/>
        </w:rPr>
      </w:pP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Надеюсь, для многих не будет потрясением то, что именно, “четные” качества и характеризуют одаренных детей.</w:t>
      </w:r>
    </w:p>
    <w:p w:rsidR="00B3413E" w:rsidRPr="00B3413E" w:rsidRDefault="00B3413E" w:rsidP="00B3413E">
      <w:pPr>
        <w:spacing w:after="0" w:line="240" w:lineRule="auto"/>
        <w:rPr>
          <w:rFonts w:ascii="Times New Roman" w:hAnsi="Times New Roman" w:cs="Times New Roman"/>
        </w:rPr>
      </w:pPr>
      <w:r w:rsidRPr="00B3413E">
        <w:rPr>
          <w:rFonts w:ascii="Times New Roman" w:hAnsi="Times New Roman" w:cs="Times New Roman"/>
        </w:rPr>
        <w:t xml:space="preserve">   Многие учителя убеждены, что учить одаренных детей - одно сплошное удовольствие, и общение с ними легко и приятно. Да, работать с такими детьми значительно интереснее, что же до легкости и приятности...</w:t>
      </w:r>
    </w:p>
    <w:p w:rsidR="00CE2366" w:rsidRDefault="00CE2366"/>
    <w:p w:rsidR="007130D9" w:rsidRDefault="007130D9">
      <w:r>
        <w:t>Театр "Кабуки"</w:t>
      </w:r>
    </w:p>
    <w:p w:rsidR="00041F8E" w:rsidRDefault="00041F8E" w:rsidP="00041F8E">
      <w:pPr>
        <w:rPr>
          <w:rFonts w:ascii="Arial" w:hAnsi="Arial"/>
          <w:b/>
          <w:i/>
          <w:sz w:val="24"/>
          <w:szCs w:val="24"/>
        </w:rPr>
      </w:pPr>
      <w:r>
        <w:rPr>
          <w:rFonts w:ascii="Arial" w:hAnsi="Arial"/>
          <w:b/>
          <w:i/>
          <w:sz w:val="24"/>
          <w:szCs w:val="24"/>
        </w:rPr>
        <w:t>Виды одаренности(мини -лекция)</w:t>
      </w:r>
    </w:p>
    <w:p w:rsidR="00B3413E" w:rsidRDefault="00041F8E" w:rsidP="00B3413E">
      <w:pPr>
        <w:rPr>
          <w:b/>
          <w:sz w:val="28"/>
        </w:rPr>
      </w:pPr>
      <w:r>
        <w:rPr>
          <w:b/>
          <w:sz w:val="28"/>
        </w:rPr>
        <w:t xml:space="preserve">Задание всем </w:t>
      </w:r>
    </w:p>
    <w:p w:rsidR="00041F8E" w:rsidRDefault="00041F8E" w:rsidP="00B3413E">
      <w:pPr>
        <w:rPr>
          <w:b/>
          <w:sz w:val="28"/>
        </w:rPr>
      </w:pPr>
    </w:p>
    <w:p w:rsidR="007130D9" w:rsidRDefault="007130D9" w:rsidP="00B3413E">
      <w:pPr>
        <w:rPr>
          <w:sz w:val="27"/>
          <w:szCs w:val="27"/>
        </w:rPr>
      </w:pPr>
    </w:p>
    <w:p w:rsidR="007130D9" w:rsidRPr="007130D9" w:rsidRDefault="007130D9" w:rsidP="00B3413E">
      <w:pPr>
        <w:rPr>
          <w:b/>
          <w:sz w:val="27"/>
          <w:szCs w:val="27"/>
        </w:rPr>
      </w:pPr>
      <w:r w:rsidRPr="007130D9">
        <w:rPr>
          <w:b/>
          <w:sz w:val="27"/>
          <w:szCs w:val="27"/>
        </w:rPr>
        <w:lastRenderedPageBreak/>
        <w:t>Завершение</w:t>
      </w:r>
    </w:p>
    <w:p w:rsidR="00041F8E" w:rsidRDefault="00041F8E" w:rsidP="00B3413E">
      <w:pPr>
        <w:rPr>
          <w:b/>
          <w:sz w:val="28"/>
        </w:rPr>
      </w:pPr>
      <w:proofErr w:type="spellStart"/>
      <w:r>
        <w:rPr>
          <w:sz w:val="27"/>
          <w:szCs w:val="27"/>
        </w:rPr>
        <w:t>Синквейн</w:t>
      </w:r>
      <w:proofErr w:type="spellEnd"/>
      <w:r>
        <w:rPr>
          <w:sz w:val="27"/>
          <w:szCs w:val="27"/>
        </w:rPr>
        <w:t>- это один из приемов активизации познавательной активности учащихся на уроке. Слово «</w:t>
      </w:r>
      <w:proofErr w:type="spellStart"/>
      <w:r>
        <w:rPr>
          <w:sz w:val="27"/>
          <w:szCs w:val="27"/>
        </w:rPr>
        <w:t>синквейн</w:t>
      </w:r>
      <w:proofErr w:type="spellEnd"/>
      <w:r>
        <w:rPr>
          <w:sz w:val="27"/>
          <w:szCs w:val="27"/>
        </w:rPr>
        <w:t>» происходит от французского слова «пять» и означает «стихотворение, состоящее из пяти строк». </w:t>
      </w:r>
      <w:r>
        <w:rPr>
          <w:sz w:val="27"/>
          <w:szCs w:val="27"/>
        </w:rPr>
        <w:br/>
      </w:r>
      <w:proofErr w:type="spellStart"/>
      <w:r>
        <w:rPr>
          <w:sz w:val="27"/>
          <w:szCs w:val="27"/>
        </w:rPr>
        <w:t>Синквейн</w:t>
      </w:r>
      <w:proofErr w:type="spellEnd"/>
      <w:r>
        <w:rPr>
          <w:sz w:val="27"/>
          <w:szCs w:val="27"/>
        </w:rPr>
        <w:t xml:space="preserve"> – это не обычное стихотворение, а стихотворение, написанное в соответствии с определенными правилами. В каждой строке задается набор слов, который необходимо отразить в стихотворении.(Приложение)</w:t>
      </w:r>
      <w:r>
        <w:rPr>
          <w:sz w:val="27"/>
          <w:szCs w:val="27"/>
        </w:rPr>
        <w:br/>
        <w:t xml:space="preserve">1 строка – заголовок, в который выносится ключевое слово, понятие, тема </w:t>
      </w:r>
      <w:proofErr w:type="spellStart"/>
      <w:r>
        <w:rPr>
          <w:sz w:val="27"/>
          <w:szCs w:val="27"/>
        </w:rPr>
        <w:t>синквейна</w:t>
      </w:r>
      <w:proofErr w:type="spellEnd"/>
      <w:r>
        <w:rPr>
          <w:sz w:val="27"/>
          <w:szCs w:val="27"/>
        </w:rPr>
        <w:t>, выраженное в форме существительного.</w:t>
      </w:r>
      <w:r>
        <w:rPr>
          <w:sz w:val="27"/>
          <w:szCs w:val="27"/>
        </w:rPr>
        <w:br/>
        <w:t>2 строка – два прилагательных.</w:t>
      </w:r>
      <w:r>
        <w:rPr>
          <w:sz w:val="27"/>
          <w:szCs w:val="27"/>
        </w:rPr>
        <w:br/>
        <w:t>3 строка – три глагола. </w:t>
      </w:r>
      <w:r>
        <w:rPr>
          <w:sz w:val="27"/>
          <w:szCs w:val="27"/>
        </w:rPr>
        <w:br/>
        <w:t>4 строка – фраза, несущая определенный смысл.</w:t>
      </w:r>
      <w:r>
        <w:rPr>
          <w:sz w:val="27"/>
          <w:szCs w:val="27"/>
        </w:rPr>
        <w:br/>
        <w:t>5 строка – резюме, вывод, одно слово, существительное.</w:t>
      </w:r>
    </w:p>
    <w:p w:rsidR="00041F8E" w:rsidRDefault="007130D9" w:rsidP="00B3413E">
      <w:pPr>
        <w:rPr>
          <w:b/>
          <w:sz w:val="28"/>
        </w:rPr>
      </w:pPr>
      <w:r>
        <w:rPr>
          <w:b/>
          <w:sz w:val="28"/>
        </w:rPr>
        <w:t xml:space="preserve">Рефлексия </w:t>
      </w:r>
    </w:p>
    <w:p w:rsidR="00041F8E" w:rsidRDefault="00041F8E" w:rsidP="00B3413E">
      <w:pPr>
        <w:rPr>
          <w:b/>
          <w:sz w:val="28"/>
        </w:rPr>
      </w:pPr>
    </w:p>
    <w:p w:rsidR="00041F8E" w:rsidRDefault="00041F8E" w:rsidP="00B3413E">
      <w:pPr>
        <w:rPr>
          <w:b/>
          <w:sz w:val="28"/>
        </w:rPr>
      </w:pPr>
    </w:p>
    <w:p w:rsidR="00B3413E" w:rsidRDefault="00B3413E" w:rsidP="00B3413E">
      <w:pPr>
        <w:rPr>
          <w:rFonts w:ascii="Arial" w:hAnsi="Arial"/>
          <w:b/>
          <w:sz w:val="24"/>
          <w:szCs w:val="24"/>
        </w:rPr>
      </w:pPr>
      <w:r>
        <w:rPr>
          <w:rFonts w:ascii="Arial" w:hAnsi="Arial"/>
          <w:b/>
          <w:sz w:val="24"/>
          <w:szCs w:val="24"/>
        </w:rPr>
        <w:t>1. Любопытство – любознательность</w:t>
      </w:r>
    </w:p>
    <w:p w:rsidR="00B3413E" w:rsidRDefault="00B3413E" w:rsidP="00B3413E">
      <w:pPr>
        <w:rPr>
          <w:rFonts w:ascii="Arial" w:hAnsi="Arial"/>
          <w:b/>
          <w:sz w:val="24"/>
          <w:szCs w:val="24"/>
        </w:rPr>
      </w:pPr>
      <w:r>
        <w:rPr>
          <w:rFonts w:ascii="Arial" w:hAnsi="Arial"/>
          <w:b/>
          <w:sz w:val="24"/>
          <w:szCs w:val="24"/>
        </w:rPr>
        <w:t xml:space="preserve"> - познавательная потребность.</w:t>
      </w:r>
    </w:p>
    <w:p w:rsidR="00B3413E" w:rsidRDefault="00B3413E" w:rsidP="00B3413E">
      <w:pPr>
        <w:rPr>
          <w:rFonts w:ascii="Arial" w:hAnsi="Arial"/>
          <w:sz w:val="24"/>
          <w:szCs w:val="24"/>
        </w:rPr>
      </w:pPr>
      <w:r>
        <w:rPr>
          <w:rFonts w:ascii="Arial" w:hAnsi="Arial"/>
          <w:sz w:val="24"/>
          <w:szCs w:val="24"/>
        </w:rPr>
        <w:t>При воспитании одаренного ребенка очень важно, чтобы любопытство вовремя переросло в любовь к знаниям - любознательность, а после в устойчивое психическое образование - познавательную потребность.</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2. Сверхчувствительность к проблемам.</w:t>
      </w:r>
    </w:p>
    <w:p w:rsidR="00B3413E" w:rsidRDefault="00B3413E" w:rsidP="00B3413E">
      <w:pPr>
        <w:rPr>
          <w:rFonts w:ascii="Arial" w:hAnsi="Arial"/>
          <w:sz w:val="24"/>
          <w:szCs w:val="24"/>
        </w:rPr>
      </w:pPr>
      <w:r>
        <w:rPr>
          <w:rFonts w:ascii="Arial" w:hAnsi="Arial"/>
          <w:sz w:val="24"/>
          <w:szCs w:val="24"/>
        </w:rPr>
        <w:t xml:space="preserve">Способность видеть проблему там, где другие не видят никаких сложностей, где все представляется </w:t>
      </w:r>
      <w:proofErr w:type="spellStart"/>
      <w:r>
        <w:rPr>
          <w:rFonts w:ascii="Arial" w:hAnsi="Arial"/>
          <w:sz w:val="24"/>
          <w:szCs w:val="24"/>
        </w:rPr>
        <w:t>как-будто</w:t>
      </w:r>
      <w:proofErr w:type="spellEnd"/>
      <w:r>
        <w:rPr>
          <w:rFonts w:ascii="Arial" w:hAnsi="Arial"/>
          <w:sz w:val="24"/>
          <w:szCs w:val="24"/>
        </w:rPr>
        <w:t xml:space="preserve"> ясным, - одно из важнейших качеств, отличающих истинного творца от посредственного человека. Среди качеств, свойственных одаренному ребенку, сверхчувствительность к проблемам традиционно занимает одно из ведущих мест.</w:t>
      </w:r>
    </w:p>
    <w:p w:rsidR="00B3413E" w:rsidRDefault="00B3413E" w:rsidP="00B3413E">
      <w:pPr>
        <w:rPr>
          <w:rFonts w:ascii="Arial" w:hAnsi="Arial"/>
          <w:b/>
          <w:sz w:val="24"/>
          <w:szCs w:val="24"/>
        </w:rPr>
      </w:pPr>
    </w:p>
    <w:p w:rsidR="00B3413E" w:rsidRDefault="00B3413E" w:rsidP="00B3413E">
      <w:pPr>
        <w:rPr>
          <w:rFonts w:ascii="Arial" w:hAnsi="Arial"/>
          <w:b/>
          <w:sz w:val="24"/>
          <w:szCs w:val="24"/>
        </w:rPr>
      </w:pPr>
      <w:r>
        <w:rPr>
          <w:rFonts w:ascii="Arial" w:hAnsi="Arial"/>
          <w:b/>
          <w:sz w:val="24"/>
          <w:szCs w:val="24"/>
        </w:rPr>
        <w:t>3. Познавательная самодеятельность.</w:t>
      </w:r>
    </w:p>
    <w:p w:rsidR="00B3413E" w:rsidRDefault="00B3413E" w:rsidP="00B3413E">
      <w:pPr>
        <w:rPr>
          <w:rFonts w:ascii="Arial" w:hAnsi="Arial"/>
          <w:sz w:val="24"/>
          <w:szCs w:val="24"/>
        </w:rPr>
      </w:pPr>
      <w:r>
        <w:rPr>
          <w:rFonts w:ascii="Arial" w:hAnsi="Arial"/>
          <w:sz w:val="24"/>
          <w:szCs w:val="24"/>
        </w:rPr>
        <w:t>Под познавательной самодеятельностью понимается в данном случае стремление к постоянному углублению в проблему.( Для одаренного ребенка решение задачи не является завершением работы, - это начало новой, будущей работы.</w:t>
      </w:r>
    </w:p>
    <w:p w:rsidR="00B3413E" w:rsidRDefault="00B3413E" w:rsidP="00B3413E">
      <w:pPr>
        <w:rPr>
          <w:rFonts w:ascii="Arial" w:hAnsi="Arial"/>
          <w:b/>
          <w:bCs/>
          <w:i/>
          <w:iCs/>
          <w:sz w:val="24"/>
          <w:szCs w:val="24"/>
        </w:rPr>
      </w:pPr>
      <w:r>
        <w:rPr>
          <w:rFonts w:ascii="Arial" w:hAnsi="Arial"/>
          <w:b/>
          <w:bCs/>
          <w:i/>
          <w:iCs/>
          <w:sz w:val="24"/>
          <w:szCs w:val="24"/>
        </w:rPr>
        <w:lastRenderedPageBreak/>
        <w:t xml:space="preserve"> Пример.</w:t>
      </w:r>
    </w:p>
    <w:p w:rsidR="00B3413E" w:rsidRDefault="00B3413E" w:rsidP="00B3413E">
      <w:pPr>
        <w:rPr>
          <w:rFonts w:ascii="Arial" w:hAnsi="Arial"/>
          <w:i/>
          <w:sz w:val="24"/>
          <w:szCs w:val="24"/>
        </w:rPr>
      </w:pPr>
      <w:r>
        <w:rPr>
          <w:rFonts w:ascii="Arial" w:hAnsi="Arial"/>
          <w:i/>
          <w:sz w:val="24"/>
          <w:szCs w:val="24"/>
        </w:rPr>
        <w:t xml:space="preserve">Это качество одаренного человека использовал известный физик Эрнест Резерфорд. Он создал оригинальный способ отбора новых сотрудников для научной работы. Каждому вновь принятому молодому исследователю он давал задание. Если, выполнив это задание, сотрудник приходил вновь и спрашивал, что ему делать дальше, - его увольняли. </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4. Высокий уровень развития логического мышления.</w:t>
      </w:r>
    </w:p>
    <w:p w:rsidR="00B3413E" w:rsidRDefault="00B3413E" w:rsidP="00B3413E">
      <w:pPr>
        <w:rPr>
          <w:rFonts w:ascii="Arial" w:hAnsi="Arial"/>
          <w:sz w:val="24"/>
          <w:szCs w:val="24"/>
        </w:rPr>
      </w:pPr>
      <w:r>
        <w:rPr>
          <w:rFonts w:ascii="Arial" w:hAnsi="Arial"/>
          <w:sz w:val="24"/>
          <w:szCs w:val="24"/>
        </w:rPr>
        <w:t>Способность действовать в соответствии со строгими законами логики - мыслить логически - многие специалисты традиционно считали основной характеристикой одаренного ребенка.</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5. Повышенный интерес к задачам дивергентного типа (</w:t>
      </w:r>
      <w:r>
        <w:rPr>
          <w:rFonts w:ascii="Arial" w:hAnsi="Arial"/>
          <w:sz w:val="24"/>
          <w:szCs w:val="24"/>
        </w:rPr>
        <w:t>к задачам, у которых несколько вариантов решения</w:t>
      </w:r>
      <w:r>
        <w:rPr>
          <w:rFonts w:ascii="Arial" w:hAnsi="Arial"/>
          <w:b/>
          <w:sz w:val="24"/>
          <w:szCs w:val="24"/>
        </w:rPr>
        <w:t>)</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6. Оригинальность мышления.</w:t>
      </w:r>
    </w:p>
    <w:p w:rsidR="00B3413E" w:rsidRDefault="00B3413E" w:rsidP="00B3413E">
      <w:pPr>
        <w:rPr>
          <w:rFonts w:ascii="Arial" w:hAnsi="Arial"/>
          <w:sz w:val="24"/>
          <w:szCs w:val="24"/>
        </w:rPr>
      </w:pPr>
      <w:r>
        <w:rPr>
          <w:rFonts w:ascii="Arial" w:hAnsi="Arial"/>
          <w:sz w:val="24"/>
          <w:szCs w:val="24"/>
        </w:rPr>
        <w:t xml:space="preserve">Способность выдвигать новые, неожиданные идеи, отличающиеся от широко известных, банальных, обычно называют оригинальность мышления. Она проявляется в мышлении и поведении ребенка, в общении со сверстниками и взрослыми, </w:t>
      </w:r>
    </w:p>
    <w:p w:rsidR="00B3413E" w:rsidRDefault="00B3413E" w:rsidP="00B3413E">
      <w:pPr>
        <w:rPr>
          <w:rFonts w:ascii="Arial" w:hAnsi="Arial"/>
          <w:sz w:val="24"/>
          <w:szCs w:val="24"/>
        </w:rPr>
      </w:pPr>
      <w:r>
        <w:rPr>
          <w:rFonts w:ascii="Arial" w:hAnsi="Arial"/>
          <w:sz w:val="24"/>
          <w:szCs w:val="24"/>
        </w:rPr>
        <w:t>во всех видах деятельности. Оригинальность ярко выражается в характере и тематике самостоятельных рисунков, сочинении историй, конструировании и других продуктах детской деятельности.</w:t>
      </w:r>
    </w:p>
    <w:p w:rsidR="00B3413E" w:rsidRDefault="00B3413E" w:rsidP="00B3413E">
      <w:pPr>
        <w:rPr>
          <w:rFonts w:ascii="Arial" w:hAnsi="Arial"/>
          <w:b/>
          <w:bCs/>
          <w:i/>
          <w:iCs/>
          <w:sz w:val="24"/>
          <w:szCs w:val="24"/>
        </w:rPr>
      </w:pPr>
    </w:p>
    <w:p w:rsidR="00B3413E" w:rsidRDefault="00B3413E" w:rsidP="00B3413E">
      <w:pPr>
        <w:rPr>
          <w:rFonts w:ascii="Arial" w:hAnsi="Arial"/>
          <w:b/>
          <w:bCs/>
          <w:i/>
          <w:iCs/>
          <w:sz w:val="24"/>
          <w:szCs w:val="24"/>
        </w:rPr>
      </w:pPr>
    </w:p>
    <w:p w:rsidR="00B3413E" w:rsidRDefault="00B3413E" w:rsidP="00B3413E">
      <w:pPr>
        <w:rPr>
          <w:rFonts w:ascii="Arial" w:hAnsi="Arial"/>
          <w:b/>
          <w:bCs/>
          <w:i/>
          <w:iCs/>
          <w:sz w:val="24"/>
          <w:szCs w:val="24"/>
        </w:rPr>
      </w:pPr>
      <w:r>
        <w:rPr>
          <w:rFonts w:ascii="Arial" w:hAnsi="Arial"/>
          <w:b/>
          <w:bCs/>
          <w:i/>
          <w:iCs/>
          <w:sz w:val="24"/>
          <w:szCs w:val="24"/>
        </w:rPr>
        <w:t>Пример:</w:t>
      </w:r>
    </w:p>
    <w:p w:rsidR="00B3413E" w:rsidRDefault="00B3413E" w:rsidP="00B3413E">
      <w:pPr>
        <w:rPr>
          <w:rFonts w:ascii="Arial" w:hAnsi="Arial"/>
          <w:i/>
          <w:sz w:val="24"/>
          <w:szCs w:val="24"/>
        </w:rPr>
      </w:pPr>
      <w:r>
        <w:rPr>
          <w:rFonts w:ascii="Arial" w:hAnsi="Arial"/>
          <w:i/>
          <w:sz w:val="24"/>
          <w:szCs w:val="24"/>
        </w:rPr>
        <w:t xml:space="preserve">Оноре де Бальзак, путешествую по странам не знал языка когда ездил в каретах не зная сколько надо платить придумал такой способ: </w:t>
      </w:r>
    </w:p>
    <w:p w:rsidR="00B3413E" w:rsidRDefault="00B3413E" w:rsidP="00B3413E">
      <w:pPr>
        <w:rPr>
          <w:rFonts w:ascii="Arial" w:hAnsi="Arial"/>
          <w:i/>
          <w:sz w:val="24"/>
          <w:szCs w:val="24"/>
        </w:rPr>
      </w:pPr>
      <w:r>
        <w:rPr>
          <w:rFonts w:ascii="Arial" w:hAnsi="Arial"/>
          <w:i/>
          <w:sz w:val="24"/>
          <w:szCs w:val="24"/>
        </w:rPr>
        <w:t>-когда надо было рассчитываться, он клал в руку извозчика монету и следил за выражением его лица. Затем клал вторую, третью... и так до тех пор пока лицо кучера не расплывалось в довольной улыбке. После этого Бальзак забирал одну монету обратно и уходил в полной уверенности, что заплатил столько, сколько потребовалось.</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7. Гибкость мышления.</w:t>
      </w:r>
    </w:p>
    <w:p w:rsidR="00B3413E" w:rsidRDefault="00B3413E" w:rsidP="00B3413E">
      <w:pPr>
        <w:rPr>
          <w:rFonts w:ascii="Arial" w:hAnsi="Arial"/>
          <w:sz w:val="24"/>
          <w:szCs w:val="24"/>
        </w:rPr>
      </w:pPr>
      <w:r>
        <w:rPr>
          <w:rFonts w:ascii="Arial" w:hAnsi="Arial"/>
          <w:sz w:val="24"/>
          <w:szCs w:val="24"/>
        </w:rPr>
        <w:lastRenderedPageBreak/>
        <w:t>Способность быстро и легко находить новые стратегии решения, устанавливать ассоциативные связи и переходить от одного класса к другим, часто далеким по содержанию, называют гибкостью мышления.</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8.Легкость генерирования идей (выдвижение как можно больше гипотез)</w:t>
      </w:r>
    </w:p>
    <w:p w:rsidR="00B3413E" w:rsidRDefault="00B3413E" w:rsidP="00B3413E">
      <w:pPr>
        <w:rPr>
          <w:rFonts w:ascii="Arial" w:hAnsi="Arial"/>
          <w:sz w:val="24"/>
          <w:szCs w:val="24"/>
        </w:rPr>
      </w:pPr>
      <w:r>
        <w:rPr>
          <w:rFonts w:ascii="Arial" w:hAnsi="Arial"/>
          <w:sz w:val="24"/>
          <w:szCs w:val="24"/>
        </w:rPr>
        <w:t>Это качество иногда называют “беглостью, или продуктивностью мышления” и обычно рассматривают как способность к генерированию большого числа идей. Чем больше идей, тем больше возможностей для выбора из них оптимальных, их сопоставления, развития и  углубления.</w:t>
      </w:r>
    </w:p>
    <w:p w:rsidR="00B3413E" w:rsidRDefault="00B3413E" w:rsidP="00B3413E">
      <w:pPr>
        <w:rPr>
          <w:rFonts w:ascii="Arial" w:hAnsi="Arial"/>
          <w:sz w:val="24"/>
          <w:szCs w:val="24"/>
        </w:rPr>
      </w:pPr>
      <w:r>
        <w:rPr>
          <w:rFonts w:ascii="Arial" w:hAnsi="Arial"/>
          <w:sz w:val="24"/>
          <w:szCs w:val="24"/>
        </w:rPr>
        <w:t>Большое количество идей характерно для одаренного ребенка - как реакция на проблемную ситуацию.</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9.Легкость ассоциирования.</w:t>
      </w:r>
    </w:p>
    <w:p w:rsidR="00B3413E" w:rsidRDefault="00B3413E" w:rsidP="00B3413E">
      <w:pPr>
        <w:rPr>
          <w:rFonts w:ascii="Arial" w:hAnsi="Arial"/>
          <w:sz w:val="24"/>
          <w:szCs w:val="24"/>
        </w:rPr>
      </w:pPr>
      <w:r>
        <w:rPr>
          <w:rFonts w:ascii="Arial" w:hAnsi="Arial"/>
          <w:sz w:val="24"/>
          <w:szCs w:val="24"/>
        </w:rPr>
        <w:t xml:space="preserve">Она выражена наиболее явно, в умении находить аналогии там, где традиционно они не усматриваются, в способности найти путь к решению проблемы, используя различную, в том числе и кажущуюся посторонней, информацию. </w:t>
      </w:r>
    </w:p>
    <w:p w:rsidR="00B3413E" w:rsidRDefault="00B3413E" w:rsidP="00B3413E">
      <w:pPr>
        <w:rPr>
          <w:rFonts w:ascii="Arial" w:hAnsi="Arial"/>
          <w:sz w:val="24"/>
          <w:szCs w:val="24"/>
        </w:rPr>
      </w:pPr>
      <w:r>
        <w:rPr>
          <w:rFonts w:ascii="Arial" w:hAnsi="Arial"/>
          <w:sz w:val="24"/>
          <w:szCs w:val="24"/>
        </w:rPr>
        <w:t>Одаренный ребенок способен значительно продуктивнее, чем его “нормальные” сверстники, воспринимать связи и отношения между явлениями, предметами, событиями и даже концепциями.</w:t>
      </w:r>
    </w:p>
    <w:p w:rsidR="00B3413E" w:rsidRDefault="00B3413E" w:rsidP="00B3413E">
      <w:pPr>
        <w:rPr>
          <w:rFonts w:ascii="Arial" w:hAnsi="Arial"/>
          <w:b/>
          <w:bCs/>
          <w:i/>
          <w:iCs/>
          <w:sz w:val="24"/>
          <w:szCs w:val="24"/>
        </w:rPr>
      </w:pPr>
      <w:r>
        <w:rPr>
          <w:rFonts w:ascii="Arial" w:hAnsi="Arial"/>
          <w:b/>
          <w:bCs/>
          <w:i/>
          <w:iCs/>
          <w:sz w:val="24"/>
          <w:szCs w:val="24"/>
        </w:rPr>
        <w:t>Пример:</w:t>
      </w:r>
    </w:p>
    <w:p w:rsidR="00B3413E" w:rsidRDefault="00B3413E" w:rsidP="00B3413E">
      <w:pPr>
        <w:rPr>
          <w:rFonts w:ascii="Arial" w:hAnsi="Arial"/>
          <w:i/>
          <w:sz w:val="24"/>
          <w:szCs w:val="24"/>
        </w:rPr>
      </w:pPr>
      <w:r>
        <w:rPr>
          <w:rFonts w:ascii="Arial" w:hAnsi="Arial"/>
          <w:i/>
          <w:sz w:val="24"/>
          <w:szCs w:val="24"/>
        </w:rPr>
        <w:t xml:space="preserve">Александр </w:t>
      </w:r>
      <w:proofErr w:type="spellStart"/>
      <w:r>
        <w:rPr>
          <w:rFonts w:ascii="Arial" w:hAnsi="Arial"/>
          <w:i/>
          <w:sz w:val="24"/>
          <w:szCs w:val="24"/>
        </w:rPr>
        <w:t>Грехем</w:t>
      </w:r>
      <w:proofErr w:type="spellEnd"/>
      <w:r>
        <w:rPr>
          <w:rFonts w:ascii="Arial" w:hAnsi="Arial"/>
          <w:i/>
          <w:sz w:val="24"/>
          <w:szCs w:val="24"/>
        </w:rPr>
        <w:t xml:space="preserve"> Белл сравнивал внутреннюю поверхность человеческого уха со стальной подвижной мембраной и на основе этой аналогии изобрел телефон.</w:t>
      </w:r>
    </w:p>
    <w:p w:rsidR="00B3413E" w:rsidRDefault="00B3413E" w:rsidP="00B3413E">
      <w:pPr>
        <w:rPr>
          <w:rFonts w:ascii="Arial" w:hAnsi="Arial"/>
          <w:sz w:val="24"/>
          <w:szCs w:val="24"/>
        </w:rPr>
      </w:pPr>
      <w:r>
        <w:rPr>
          <w:rFonts w:ascii="Arial" w:hAnsi="Arial"/>
          <w:sz w:val="24"/>
          <w:szCs w:val="24"/>
        </w:rPr>
        <w:t xml:space="preserve">   Легкость ассоциирования проявляется не только в умении находить простые и сложные аналогии, а затем на этой основе создавать новое. </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10. Способность к прогнозированию.</w:t>
      </w:r>
    </w:p>
    <w:p w:rsidR="00B3413E" w:rsidRDefault="00B3413E" w:rsidP="00B3413E">
      <w:pPr>
        <w:rPr>
          <w:rFonts w:ascii="Arial" w:hAnsi="Arial"/>
          <w:sz w:val="24"/>
          <w:szCs w:val="24"/>
        </w:rPr>
      </w:pPr>
      <w:r>
        <w:rPr>
          <w:rFonts w:ascii="Arial" w:hAnsi="Arial"/>
          <w:sz w:val="24"/>
          <w:szCs w:val="24"/>
        </w:rPr>
        <w:t>Одаренным детям в значительно большей степени, чем их сверстникам, свойственны способности к прогнозированию, предвосхищению.</w:t>
      </w:r>
    </w:p>
    <w:p w:rsidR="00B3413E" w:rsidRDefault="00B3413E" w:rsidP="00B3413E">
      <w:pPr>
        <w:rPr>
          <w:rFonts w:ascii="Arial" w:hAnsi="Arial"/>
          <w:sz w:val="24"/>
          <w:szCs w:val="24"/>
        </w:rPr>
      </w:pPr>
      <w:r>
        <w:rPr>
          <w:rFonts w:ascii="Arial" w:hAnsi="Arial"/>
          <w:sz w:val="24"/>
          <w:szCs w:val="24"/>
        </w:rPr>
        <w:t>В психологии способность к прогнозированию рассматривается обычно в нескольких смысловых аспектах:</w:t>
      </w:r>
    </w:p>
    <w:p w:rsidR="00B3413E" w:rsidRDefault="00B3413E" w:rsidP="00B3413E">
      <w:pPr>
        <w:rPr>
          <w:rFonts w:ascii="Arial" w:hAnsi="Arial"/>
          <w:sz w:val="24"/>
          <w:szCs w:val="24"/>
        </w:rPr>
      </w:pPr>
      <w:r>
        <w:rPr>
          <w:rFonts w:ascii="Arial" w:hAnsi="Arial"/>
          <w:sz w:val="24"/>
          <w:szCs w:val="24"/>
        </w:rPr>
        <w:t>- как способность мышления представить способ решения проблемы того, как она реально будет решена;</w:t>
      </w:r>
    </w:p>
    <w:p w:rsidR="00B3413E" w:rsidRDefault="00B3413E" w:rsidP="00B3413E">
      <w:pPr>
        <w:rPr>
          <w:rFonts w:ascii="Arial" w:hAnsi="Arial"/>
          <w:sz w:val="24"/>
          <w:szCs w:val="24"/>
        </w:rPr>
      </w:pPr>
      <w:r>
        <w:rPr>
          <w:rFonts w:ascii="Arial" w:hAnsi="Arial"/>
          <w:sz w:val="24"/>
          <w:szCs w:val="24"/>
        </w:rPr>
        <w:t>- как интуиция;</w:t>
      </w:r>
    </w:p>
    <w:p w:rsidR="00B3413E" w:rsidRDefault="00B3413E" w:rsidP="00B3413E">
      <w:pPr>
        <w:rPr>
          <w:rFonts w:ascii="Arial" w:hAnsi="Arial"/>
          <w:sz w:val="24"/>
          <w:szCs w:val="24"/>
        </w:rPr>
      </w:pPr>
      <w:r>
        <w:rPr>
          <w:rFonts w:ascii="Arial" w:hAnsi="Arial"/>
          <w:sz w:val="24"/>
          <w:szCs w:val="24"/>
        </w:rPr>
        <w:lastRenderedPageBreak/>
        <w:t>- как способность представить себе возможный результат действия до его осуществления;</w:t>
      </w:r>
    </w:p>
    <w:p w:rsidR="00B3413E" w:rsidRDefault="00B3413E" w:rsidP="00B3413E">
      <w:pPr>
        <w:rPr>
          <w:rFonts w:ascii="Arial" w:hAnsi="Arial"/>
          <w:sz w:val="24"/>
          <w:szCs w:val="24"/>
        </w:rPr>
      </w:pPr>
      <w:r>
        <w:rPr>
          <w:rFonts w:ascii="Arial" w:hAnsi="Arial"/>
          <w:sz w:val="24"/>
          <w:szCs w:val="24"/>
        </w:rPr>
        <w:t>-как способность организма подготовиться к реакции на какое-либо событие до его наступления.</w:t>
      </w:r>
    </w:p>
    <w:p w:rsidR="00B3413E" w:rsidRDefault="00B3413E" w:rsidP="00B3413E">
      <w:pPr>
        <w:rPr>
          <w:rFonts w:ascii="Arial" w:hAnsi="Arial"/>
          <w:sz w:val="24"/>
          <w:szCs w:val="24"/>
        </w:rPr>
      </w:pPr>
      <w:r>
        <w:rPr>
          <w:rFonts w:ascii="Arial" w:hAnsi="Arial"/>
          <w:sz w:val="24"/>
          <w:szCs w:val="24"/>
        </w:rPr>
        <w:t xml:space="preserve">    Способность к прогнозированию свойственна не только одаренным, но и всем детям.</w:t>
      </w:r>
    </w:p>
    <w:p w:rsidR="00B3413E" w:rsidRDefault="00B3413E" w:rsidP="00B3413E">
      <w:pPr>
        <w:rPr>
          <w:rFonts w:ascii="Arial" w:hAnsi="Arial"/>
          <w:b/>
          <w:sz w:val="24"/>
          <w:szCs w:val="24"/>
        </w:rPr>
      </w:pPr>
      <w:r>
        <w:rPr>
          <w:rFonts w:ascii="Arial" w:hAnsi="Arial"/>
          <w:b/>
          <w:sz w:val="24"/>
          <w:szCs w:val="24"/>
        </w:rPr>
        <w:t>11. Высокая концентрация внимания.</w:t>
      </w:r>
    </w:p>
    <w:p w:rsidR="00B3413E" w:rsidRDefault="00B3413E" w:rsidP="00B3413E">
      <w:pPr>
        <w:rPr>
          <w:rFonts w:ascii="Arial" w:hAnsi="Arial"/>
          <w:sz w:val="24"/>
          <w:szCs w:val="24"/>
        </w:rPr>
      </w:pPr>
      <w:r>
        <w:rPr>
          <w:rFonts w:ascii="Arial" w:hAnsi="Arial"/>
          <w:sz w:val="24"/>
          <w:szCs w:val="24"/>
        </w:rPr>
        <w:t>Для одаренного ребенка характерна повышенная концентрация внимания. Выражено это, во-первых, в высокой степени погруженности в задачу, во-вторых- в возможности успешной настройки, даже при наличии помех, на восприятие информации, относящейся к выбранной цели.  Отсюда вытекает такая отличительная черта одаренного ребенка, как склонность к сложным и сравнительно долговременным заданиям.</w:t>
      </w:r>
    </w:p>
    <w:p w:rsidR="00B3413E" w:rsidRDefault="00B3413E" w:rsidP="00B3413E">
      <w:pPr>
        <w:rPr>
          <w:rFonts w:ascii="Arial" w:hAnsi="Arial"/>
          <w:sz w:val="24"/>
          <w:szCs w:val="24"/>
        </w:rPr>
      </w:pPr>
      <w:r>
        <w:rPr>
          <w:rFonts w:ascii="Arial" w:hAnsi="Arial"/>
          <w:sz w:val="24"/>
          <w:szCs w:val="24"/>
        </w:rPr>
        <w:t>Одаренный ребенок часто бывает поглощен заинтересовавшим его занятие настолько, что его практически невозможно отвлечь от дела, причем заниматься им он способен длительное время, может возвращаться к нему в течение нескольких дней.</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12. Отличная память.</w:t>
      </w:r>
    </w:p>
    <w:p w:rsidR="00B3413E" w:rsidRDefault="00B3413E" w:rsidP="00B3413E">
      <w:pPr>
        <w:rPr>
          <w:rFonts w:ascii="Arial" w:hAnsi="Arial"/>
          <w:sz w:val="24"/>
          <w:szCs w:val="24"/>
        </w:rPr>
      </w:pPr>
      <w:r>
        <w:rPr>
          <w:rFonts w:ascii="Arial" w:hAnsi="Arial"/>
          <w:sz w:val="24"/>
          <w:szCs w:val="24"/>
        </w:rPr>
        <w:t xml:space="preserve"> Все специалисты среди качеств, характерных для этой категории детей обязательно отмечают феноменальную память.</w:t>
      </w:r>
    </w:p>
    <w:p w:rsidR="00B3413E" w:rsidRDefault="00B3413E" w:rsidP="00B3413E">
      <w:pPr>
        <w:rPr>
          <w:rFonts w:ascii="Arial" w:hAnsi="Arial"/>
          <w:sz w:val="24"/>
          <w:szCs w:val="24"/>
        </w:rPr>
      </w:pPr>
      <w:r>
        <w:rPr>
          <w:rFonts w:ascii="Arial" w:hAnsi="Arial"/>
          <w:sz w:val="24"/>
          <w:szCs w:val="24"/>
        </w:rPr>
        <w:t>Преимущества одаренного ребенка в творческой деятельности обеспечиваются не столько большим объемом хранящейся информации, сколько высокой эффективностью действия операционных механизмов памяти.</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13.Способность к оценке.</w:t>
      </w:r>
    </w:p>
    <w:p w:rsidR="00B3413E" w:rsidRDefault="00B3413E" w:rsidP="00B3413E">
      <w:pPr>
        <w:rPr>
          <w:rFonts w:ascii="Arial" w:hAnsi="Arial"/>
          <w:sz w:val="24"/>
          <w:szCs w:val="24"/>
        </w:rPr>
      </w:pPr>
      <w:r>
        <w:rPr>
          <w:rFonts w:ascii="Arial" w:hAnsi="Arial"/>
          <w:sz w:val="24"/>
          <w:szCs w:val="24"/>
        </w:rPr>
        <w:t>Оценочная функция, как интегральный структурный элемент одаренности, рассматривается многими исследователями. Способность к оценке - производное критического мышления. Она предполагает возможность оценки продуктов собственной деятельности, а также понимания как собственных мыслей и поступков, так и действий, мыслей и поступков других людей.</w:t>
      </w:r>
    </w:p>
    <w:p w:rsidR="00B3413E" w:rsidRDefault="00B3413E" w:rsidP="00B3413E">
      <w:pPr>
        <w:rPr>
          <w:rFonts w:ascii="Arial" w:hAnsi="Arial"/>
          <w:sz w:val="24"/>
          <w:szCs w:val="24"/>
        </w:rPr>
      </w:pPr>
      <w:r>
        <w:rPr>
          <w:rFonts w:ascii="Arial" w:hAnsi="Arial"/>
          <w:sz w:val="24"/>
          <w:szCs w:val="24"/>
        </w:rPr>
        <w:t xml:space="preserve"> Отмечается, что способность к оценке обеспечивает возможности самодостаточности, самоконтроля, уверенности одаренного, творческого ребенка в самом себе, в своих способностях, в своих решениях, определяя этим его самостоятельность, </w:t>
      </w:r>
      <w:proofErr w:type="spellStart"/>
      <w:r>
        <w:rPr>
          <w:rFonts w:ascii="Arial" w:hAnsi="Arial"/>
          <w:sz w:val="24"/>
          <w:szCs w:val="24"/>
        </w:rPr>
        <w:t>неконформность</w:t>
      </w:r>
      <w:proofErr w:type="spellEnd"/>
      <w:r>
        <w:rPr>
          <w:rFonts w:ascii="Arial" w:hAnsi="Arial"/>
          <w:sz w:val="24"/>
          <w:szCs w:val="24"/>
        </w:rPr>
        <w:t xml:space="preserve"> и многие другие интеллектуальные и личностные качества.</w:t>
      </w:r>
    </w:p>
    <w:p w:rsidR="00B3413E" w:rsidRDefault="00B3413E" w:rsidP="00B3413E">
      <w:pPr>
        <w:rPr>
          <w:rFonts w:ascii="Arial" w:hAnsi="Arial"/>
          <w:b/>
          <w:sz w:val="24"/>
          <w:szCs w:val="24"/>
        </w:rPr>
      </w:pPr>
    </w:p>
    <w:p w:rsidR="00B3413E" w:rsidRDefault="00B3413E" w:rsidP="00B3413E">
      <w:pPr>
        <w:rPr>
          <w:rFonts w:ascii="Arial" w:hAnsi="Arial"/>
          <w:b/>
          <w:sz w:val="24"/>
          <w:szCs w:val="24"/>
        </w:rPr>
      </w:pPr>
      <w:r>
        <w:rPr>
          <w:rFonts w:ascii="Arial" w:hAnsi="Arial"/>
          <w:b/>
          <w:sz w:val="24"/>
          <w:szCs w:val="24"/>
        </w:rPr>
        <w:lastRenderedPageBreak/>
        <w:t>14. Широта интересов и склонностей.</w:t>
      </w:r>
    </w:p>
    <w:p w:rsidR="00B3413E" w:rsidRDefault="00B3413E" w:rsidP="00B3413E">
      <w:pPr>
        <w:rPr>
          <w:rFonts w:ascii="Arial" w:hAnsi="Arial"/>
          <w:sz w:val="24"/>
          <w:szCs w:val="24"/>
        </w:rPr>
      </w:pPr>
      <w:r>
        <w:rPr>
          <w:rFonts w:ascii="Arial" w:hAnsi="Arial"/>
          <w:sz w:val="24"/>
          <w:szCs w:val="24"/>
        </w:rPr>
        <w:t>Интересы и склонности одаренных детей имеют также свои специфические особенности. Одна из них - устойчивость. Проявляется она в характерном упорстве в достижении цели, высокой преданности делу, что служит одним из самых важных индикаторов одаренности. Второе свойство, характерное для значительной части одаренных детей - широта интересов.</w:t>
      </w:r>
    </w:p>
    <w:p w:rsidR="00B3413E" w:rsidRDefault="00B3413E" w:rsidP="00B3413E">
      <w:pPr>
        <w:rPr>
          <w:rFonts w:ascii="Arial" w:hAnsi="Arial"/>
          <w:sz w:val="24"/>
          <w:szCs w:val="24"/>
        </w:rPr>
      </w:pPr>
      <w:r>
        <w:rPr>
          <w:rFonts w:ascii="Arial" w:hAnsi="Arial"/>
          <w:sz w:val="24"/>
          <w:szCs w:val="24"/>
        </w:rPr>
        <w:t xml:space="preserve">  Многие одаренные дети, часто не без влияния взрослых, резко ограничивают круг своих интересов и достигают больших успехов в каком либо одном направлении (математика, музыка, шахматы и др.). Эту категорию детей называют уже не одаренными, а талантливыми детьми. </w:t>
      </w:r>
    </w:p>
    <w:p w:rsidR="00B3413E" w:rsidRDefault="00B3413E" w:rsidP="00B3413E">
      <w:pPr>
        <w:rPr>
          <w:rFonts w:ascii="Arial" w:hAnsi="Arial"/>
          <w:sz w:val="24"/>
          <w:szCs w:val="24"/>
        </w:rPr>
      </w:pPr>
    </w:p>
    <w:p w:rsidR="00B3413E" w:rsidRDefault="00B3413E" w:rsidP="00B3413E">
      <w:pPr>
        <w:rPr>
          <w:rFonts w:ascii="Arial" w:hAnsi="Arial"/>
          <w:sz w:val="24"/>
          <w:szCs w:val="24"/>
        </w:rPr>
      </w:pPr>
      <w:r>
        <w:rPr>
          <w:rFonts w:ascii="Arial" w:hAnsi="Arial"/>
          <w:sz w:val="24"/>
          <w:szCs w:val="24"/>
        </w:rPr>
        <w:t xml:space="preserve">       Концентрация интересов часто приводит к весьма неприятным последствиям. Это свойство способно превратить умного человека, в того, кого называют очень странным.</w:t>
      </w:r>
    </w:p>
    <w:p w:rsidR="00B3413E" w:rsidRDefault="00B3413E" w:rsidP="00B3413E">
      <w:pPr>
        <w:rPr>
          <w:rFonts w:ascii="Arial" w:hAnsi="Arial"/>
          <w:i/>
          <w:sz w:val="24"/>
          <w:szCs w:val="24"/>
        </w:rPr>
      </w:pPr>
      <w:r>
        <w:rPr>
          <w:rFonts w:ascii="Arial" w:hAnsi="Arial"/>
          <w:b/>
          <w:bCs/>
          <w:i/>
          <w:iCs/>
          <w:sz w:val="24"/>
          <w:szCs w:val="24"/>
        </w:rPr>
        <w:t>Пример</w:t>
      </w:r>
      <w:r>
        <w:rPr>
          <w:rFonts w:ascii="Arial" w:hAnsi="Arial"/>
          <w:b/>
          <w:bCs/>
          <w:sz w:val="24"/>
          <w:szCs w:val="24"/>
        </w:rPr>
        <w:t xml:space="preserve">: </w:t>
      </w:r>
      <w:r>
        <w:rPr>
          <w:rFonts w:ascii="Arial" w:hAnsi="Arial"/>
          <w:i/>
          <w:sz w:val="24"/>
          <w:szCs w:val="24"/>
        </w:rPr>
        <w:t xml:space="preserve">Основатель кибернетики </w:t>
      </w:r>
      <w:proofErr w:type="spellStart"/>
      <w:r>
        <w:rPr>
          <w:rFonts w:ascii="Arial" w:hAnsi="Arial"/>
          <w:i/>
          <w:sz w:val="24"/>
          <w:szCs w:val="24"/>
        </w:rPr>
        <w:t>Норберт</w:t>
      </w:r>
      <w:proofErr w:type="spellEnd"/>
      <w:r>
        <w:rPr>
          <w:rFonts w:ascii="Arial" w:hAnsi="Arial"/>
          <w:i/>
          <w:sz w:val="24"/>
          <w:szCs w:val="24"/>
        </w:rPr>
        <w:t xml:space="preserve"> Винер был чрезвычайно забывчив, и интересовался и помнил только о том, над чем работал. Когда его семья переехала на новую квартиру, жена положила ему в бумажник записку с новым адресом. Но он находясь в лаборатории, написал на этой бумажке какие-то формулы. Потом, понял  что они не верны и выбросил бумажку Вечером он, не помня нового адреса, отправился по старому, но там никого не обнаружил. В растерянности он вышел на улицу, где встретил девочку, которой стал объяснять, что он профессор Винтер, что его семья недавно переехала с этой квартиры, не знает ли она случайно, куда они переехали. Выслушав его очень внимательно, девочка ответила: “- Да, папа, мама  так и думала, что ты это забудешь.”</w:t>
      </w:r>
    </w:p>
    <w:p w:rsidR="00B3413E" w:rsidRDefault="00B3413E" w:rsidP="00B3413E">
      <w:pPr>
        <w:rPr>
          <w:rFonts w:ascii="Arial" w:hAnsi="Arial"/>
          <w:i/>
          <w:sz w:val="24"/>
          <w:szCs w:val="24"/>
        </w:rPr>
      </w:pPr>
    </w:p>
    <w:p w:rsidR="00B3413E" w:rsidRDefault="00B3413E" w:rsidP="00B3413E">
      <w:pPr>
        <w:rPr>
          <w:rFonts w:ascii="Arial" w:hAnsi="Arial"/>
          <w:i/>
          <w:sz w:val="24"/>
          <w:szCs w:val="24"/>
        </w:rPr>
      </w:pPr>
    </w:p>
    <w:p w:rsidR="00B3413E" w:rsidRDefault="00B3413E" w:rsidP="00B3413E">
      <w:pPr>
        <w:rPr>
          <w:rFonts w:ascii="Arial" w:hAnsi="Arial"/>
          <w:i/>
          <w:sz w:val="24"/>
          <w:szCs w:val="24"/>
        </w:rPr>
      </w:pPr>
    </w:p>
    <w:p w:rsidR="00B3413E" w:rsidRDefault="00B3413E" w:rsidP="00B3413E">
      <w:pPr>
        <w:rPr>
          <w:i/>
          <w:sz w:val="28"/>
        </w:rPr>
      </w:pPr>
    </w:p>
    <w:p w:rsidR="00B3413E" w:rsidRDefault="00B3413E" w:rsidP="00B3413E">
      <w:pPr>
        <w:rPr>
          <w:rFonts w:ascii="Tunga" w:hAnsi="Tunga"/>
          <w:b/>
          <w:bCs/>
          <w:i/>
          <w:sz w:val="40"/>
          <w:szCs w:val="40"/>
        </w:rPr>
      </w:pPr>
      <w:r>
        <w:rPr>
          <w:rFonts w:ascii="Arial" w:hAnsi="Arial" w:cs="Arial"/>
          <w:b/>
          <w:bCs/>
          <w:i/>
          <w:sz w:val="40"/>
          <w:szCs w:val="40"/>
        </w:rPr>
        <w:t>Особенности</w:t>
      </w:r>
      <w:r>
        <w:rPr>
          <w:rFonts w:ascii="Tunga" w:hAnsi="Tunga" w:cs="Tunga"/>
          <w:b/>
          <w:bCs/>
          <w:i/>
          <w:sz w:val="40"/>
          <w:szCs w:val="40"/>
        </w:rPr>
        <w:t xml:space="preserve"> </w:t>
      </w:r>
      <w:proofErr w:type="spellStart"/>
      <w:r>
        <w:rPr>
          <w:rFonts w:ascii="Arial" w:hAnsi="Arial" w:cs="Arial"/>
          <w:b/>
          <w:bCs/>
          <w:i/>
          <w:sz w:val="40"/>
          <w:szCs w:val="40"/>
        </w:rPr>
        <w:t>психо</w:t>
      </w:r>
      <w:r>
        <w:rPr>
          <w:rFonts w:ascii="Tunga" w:hAnsi="Tunga" w:cs="Tunga"/>
          <w:b/>
          <w:bCs/>
          <w:i/>
          <w:sz w:val="40"/>
          <w:szCs w:val="40"/>
        </w:rPr>
        <w:t>-</w:t>
      </w:r>
      <w:r>
        <w:rPr>
          <w:rFonts w:ascii="Arial" w:hAnsi="Arial" w:cs="Arial"/>
          <w:b/>
          <w:bCs/>
          <w:i/>
          <w:sz w:val="40"/>
          <w:szCs w:val="40"/>
        </w:rPr>
        <w:t>социального</w:t>
      </w:r>
      <w:proofErr w:type="spellEnd"/>
      <w:r>
        <w:rPr>
          <w:rFonts w:ascii="Tunga" w:hAnsi="Tunga" w:cs="Tunga"/>
          <w:b/>
          <w:bCs/>
          <w:i/>
          <w:sz w:val="40"/>
          <w:szCs w:val="40"/>
        </w:rPr>
        <w:t xml:space="preserve"> </w:t>
      </w:r>
      <w:r>
        <w:rPr>
          <w:rFonts w:ascii="Arial" w:hAnsi="Arial" w:cs="Arial"/>
          <w:b/>
          <w:bCs/>
          <w:i/>
          <w:sz w:val="40"/>
          <w:szCs w:val="40"/>
        </w:rPr>
        <w:t>развития</w:t>
      </w:r>
      <w:r>
        <w:rPr>
          <w:rFonts w:ascii="Tunga" w:hAnsi="Tunga" w:cs="Tunga"/>
          <w:b/>
          <w:bCs/>
          <w:i/>
          <w:sz w:val="40"/>
          <w:szCs w:val="40"/>
        </w:rPr>
        <w:t>.</w:t>
      </w:r>
    </w:p>
    <w:p w:rsidR="00B3413E" w:rsidRDefault="00B3413E" w:rsidP="00B3413E">
      <w:pPr>
        <w:rPr>
          <w:sz w:val="36"/>
        </w:rPr>
      </w:pPr>
    </w:p>
    <w:p w:rsidR="00B3413E" w:rsidRDefault="00B3413E" w:rsidP="00B3413E">
      <w:pPr>
        <w:rPr>
          <w:b/>
          <w:i/>
          <w:sz w:val="36"/>
        </w:rPr>
      </w:pPr>
    </w:p>
    <w:p w:rsidR="00B3413E" w:rsidRDefault="00B3413E" w:rsidP="00B3413E">
      <w:pPr>
        <w:rPr>
          <w:rFonts w:ascii="Arial" w:hAnsi="Arial"/>
          <w:b/>
          <w:sz w:val="24"/>
          <w:szCs w:val="24"/>
        </w:rPr>
      </w:pPr>
      <w:r>
        <w:rPr>
          <w:rFonts w:ascii="Arial" w:hAnsi="Arial"/>
          <w:b/>
          <w:sz w:val="24"/>
          <w:szCs w:val="24"/>
        </w:rPr>
        <w:t xml:space="preserve">1. Высокая потребность к </w:t>
      </w:r>
      <w:proofErr w:type="spellStart"/>
      <w:r>
        <w:rPr>
          <w:rFonts w:ascii="Arial" w:hAnsi="Arial"/>
          <w:b/>
          <w:sz w:val="24"/>
          <w:szCs w:val="24"/>
        </w:rPr>
        <w:t>самоактуализации</w:t>
      </w:r>
      <w:proofErr w:type="spellEnd"/>
      <w:r>
        <w:rPr>
          <w:rFonts w:ascii="Arial" w:hAnsi="Arial"/>
          <w:b/>
          <w:sz w:val="24"/>
          <w:szCs w:val="24"/>
        </w:rPr>
        <w:t>.</w:t>
      </w:r>
    </w:p>
    <w:p w:rsidR="00B3413E" w:rsidRDefault="00B3413E" w:rsidP="00B3413E">
      <w:pPr>
        <w:rPr>
          <w:rFonts w:ascii="Arial" w:hAnsi="Arial"/>
          <w:sz w:val="24"/>
          <w:szCs w:val="24"/>
        </w:rPr>
      </w:pPr>
      <w:proofErr w:type="spellStart"/>
      <w:r>
        <w:rPr>
          <w:rFonts w:ascii="Arial" w:hAnsi="Arial"/>
          <w:sz w:val="24"/>
          <w:szCs w:val="24"/>
        </w:rPr>
        <w:lastRenderedPageBreak/>
        <w:t>Самоактуализацией</w:t>
      </w:r>
      <w:proofErr w:type="spellEnd"/>
      <w:r>
        <w:rPr>
          <w:rFonts w:ascii="Arial" w:hAnsi="Arial"/>
          <w:sz w:val="24"/>
          <w:szCs w:val="24"/>
        </w:rPr>
        <w:t xml:space="preserve"> в психологии называют стремление человека реализовать свои личностные возможности. Это стремление многие исследователи считают главным побудительным мотивом творчества человека.</w:t>
      </w:r>
    </w:p>
    <w:p w:rsidR="00B3413E" w:rsidRDefault="00B3413E" w:rsidP="00B3413E">
      <w:pPr>
        <w:rPr>
          <w:rFonts w:ascii="Arial" w:hAnsi="Arial"/>
          <w:sz w:val="24"/>
          <w:szCs w:val="24"/>
        </w:rPr>
      </w:pPr>
      <w:r>
        <w:rPr>
          <w:rFonts w:ascii="Arial" w:hAnsi="Arial"/>
          <w:sz w:val="24"/>
          <w:szCs w:val="24"/>
        </w:rPr>
        <w:t xml:space="preserve">Стремление к </w:t>
      </w:r>
      <w:proofErr w:type="spellStart"/>
      <w:r>
        <w:rPr>
          <w:rFonts w:ascii="Arial" w:hAnsi="Arial"/>
          <w:sz w:val="24"/>
          <w:szCs w:val="24"/>
        </w:rPr>
        <w:t>самоактуализации</w:t>
      </w:r>
      <w:proofErr w:type="spellEnd"/>
      <w:r>
        <w:rPr>
          <w:rFonts w:ascii="Arial" w:hAnsi="Arial"/>
          <w:sz w:val="24"/>
          <w:szCs w:val="24"/>
        </w:rPr>
        <w:t xml:space="preserve"> - это стремление человека постоянно воплощать, реализовывать, </w:t>
      </w:r>
      <w:proofErr w:type="spellStart"/>
      <w:r>
        <w:rPr>
          <w:rFonts w:ascii="Arial" w:hAnsi="Arial"/>
          <w:sz w:val="24"/>
          <w:szCs w:val="24"/>
        </w:rPr>
        <w:t>опредмечивать</w:t>
      </w:r>
      <w:proofErr w:type="spellEnd"/>
      <w:r>
        <w:rPr>
          <w:rFonts w:ascii="Arial" w:hAnsi="Arial"/>
          <w:sz w:val="24"/>
          <w:szCs w:val="24"/>
        </w:rPr>
        <w:t xml:space="preserve"> себя, свои способности, свою сущность. </w:t>
      </w:r>
    </w:p>
    <w:p w:rsidR="00B3413E" w:rsidRDefault="00B3413E" w:rsidP="00B3413E">
      <w:pPr>
        <w:rPr>
          <w:rFonts w:ascii="Arial" w:hAnsi="Arial"/>
          <w:b/>
          <w:sz w:val="24"/>
          <w:szCs w:val="24"/>
        </w:rPr>
      </w:pPr>
    </w:p>
    <w:p w:rsidR="00B3413E" w:rsidRDefault="00B3413E" w:rsidP="00B3413E">
      <w:pPr>
        <w:rPr>
          <w:rFonts w:ascii="Arial" w:hAnsi="Arial"/>
          <w:sz w:val="24"/>
          <w:szCs w:val="24"/>
        </w:rPr>
      </w:pPr>
      <w:r>
        <w:rPr>
          <w:rFonts w:ascii="Arial" w:hAnsi="Arial"/>
          <w:b/>
          <w:sz w:val="24"/>
          <w:szCs w:val="24"/>
        </w:rPr>
        <w:t xml:space="preserve">2. </w:t>
      </w:r>
      <w:proofErr w:type="spellStart"/>
      <w:r>
        <w:rPr>
          <w:rFonts w:ascii="Arial" w:hAnsi="Arial"/>
          <w:b/>
          <w:sz w:val="24"/>
          <w:szCs w:val="24"/>
        </w:rPr>
        <w:t>Перфекционизм</w:t>
      </w:r>
      <w:proofErr w:type="spellEnd"/>
      <w:r>
        <w:rPr>
          <w:rFonts w:ascii="Arial" w:hAnsi="Arial"/>
          <w:b/>
          <w:sz w:val="24"/>
          <w:szCs w:val="24"/>
        </w:rPr>
        <w:t>.</w:t>
      </w:r>
      <w:r>
        <w:rPr>
          <w:rFonts w:ascii="Arial" w:hAnsi="Arial"/>
          <w:sz w:val="24"/>
          <w:szCs w:val="24"/>
        </w:rPr>
        <w:t xml:space="preserve"> </w:t>
      </w:r>
    </w:p>
    <w:p w:rsidR="00B3413E" w:rsidRDefault="00B3413E" w:rsidP="00B3413E">
      <w:pPr>
        <w:rPr>
          <w:rFonts w:ascii="Arial" w:hAnsi="Arial"/>
          <w:sz w:val="24"/>
          <w:szCs w:val="24"/>
        </w:rPr>
      </w:pPr>
      <w:r>
        <w:rPr>
          <w:rFonts w:ascii="Arial" w:hAnsi="Arial"/>
          <w:sz w:val="24"/>
          <w:szCs w:val="24"/>
        </w:rPr>
        <w:t xml:space="preserve"> </w:t>
      </w:r>
      <w:proofErr w:type="spellStart"/>
      <w:r>
        <w:rPr>
          <w:rFonts w:ascii="Arial" w:hAnsi="Arial"/>
          <w:sz w:val="24"/>
          <w:szCs w:val="24"/>
        </w:rPr>
        <w:t>Перфекционизм</w:t>
      </w:r>
      <w:proofErr w:type="spellEnd"/>
      <w:r>
        <w:rPr>
          <w:rFonts w:ascii="Arial" w:hAnsi="Arial"/>
          <w:sz w:val="24"/>
          <w:szCs w:val="24"/>
        </w:rPr>
        <w:t>- стремление доводить продукты любой своей деятельности до соответствия самым высоким требованиям (человек этот все стремится сделать идеально).</w:t>
      </w:r>
    </w:p>
    <w:p w:rsidR="00B3413E" w:rsidRDefault="00B3413E" w:rsidP="00B3413E">
      <w:pPr>
        <w:rPr>
          <w:rFonts w:ascii="Arial" w:hAnsi="Arial"/>
          <w:sz w:val="24"/>
          <w:szCs w:val="24"/>
        </w:rPr>
      </w:pPr>
      <w:r>
        <w:rPr>
          <w:rFonts w:ascii="Arial" w:hAnsi="Arial"/>
          <w:sz w:val="24"/>
          <w:szCs w:val="24"/>
        </w:rPr>
        <w:t>Внутренняя потребность в совершенстве продуктов собственной деятельности характерна для одаренных детей уже на самых ранних возрастных этапах. У этих детей высоким личным стандартам часто сопутствует чувство неудовлетворенности.</w:t>
      </w:r>
    </w:p>
    <w:p w:rsidR="00B3413E" w:rsidRDefault="00B3413E" w:rsidP="00B3413E">
      <w:pPr>
        <w:rPr>
          <w:rFonts w:ascii="Arial" w:hAnsi="Arial"/>
          <w:i/>
          <w:sz w:val="24"/>
          <w:szCs w:val="24"/>
        </w:rPr>
      </w:pPr>
      <w:r>
        <w:rPr>
          <w:rFonts w:ascii="Arial" w:hAnsi="Arial"/>
          <w:i/>
          <w:sz w:val="24"/>
          <w:szCs w:val="24"/>
        </w:rPr>
        <w:t>Пример:</w:t>
      </w:r>
    </w:p>
    <w:p w:rsidR="00B3413E" w:rsidRDefault="00B3413E" w:rsidP="00B3413E">
      <w:pPr>
        <w:rPr>
          <w:rFonts w:ascii="Arial" w:hAnsi="Arial"/>
          <w:i/>
          <w:sz w:val="24"/>
          <w:szCs w:val="24"/>
        </w:rPr>
      </w:pPr>
      <w:r>
        <w:rPr>
          <w:rFonts w:ascii="Arial" w:hAnsi="Arial"/>
          <w:i/>
          <w:sz w:val="24"/>
          <w:szCs w:val="24"/>
        </w:rPr>
        <w:t xml:space="preserve">Первоклассник выполняет домашнее задание. Вот уже написано несколько строк, но нетвердая рука малыша предательски дрогнула, и крючок </w:t>
      </w:r>
      <w:proofErr w:type="spellStart"/>
      <w:r>
        <w:rPr>
          <w:rFonts w:ascii="Arial" w:hAnsi="Arial"/>
          <w:i/>
          <w:sz w:val="24"/>
          <w:szCs w:val="24"/>
        </w:rPr>
        <w:t>неудался</w:t>
      </w:r>
      <w:proofErr w:type="spellEnd"/>
      <w:r>
        <w:rPr>
          <w:rFonts w:ascii="Arial" w:hAnsi="Arial"/>
          <w:i/>
          <w:sz w:val="24"/>
          <w:szCs w:val="24"/>
        </w:rPr>
        <w:t xml:space="preserve">. Одаренный ребенок, недолго думая вырывает страницу и все начинает сначала. Но вот уже на новой странице та же ошибка.. И вновь все начинается сначала. Так можно переписывать до крайней степени утомления, причем каждая новая попытка из-за усталости, из-за боязни вновь ошибиться будет все труднее и труднее. Вот уже изорвана вся тетрадь, текут слезы... Но ребенок не </w:t>
      </w:r>
      <w:proofErr w:type="spellStart"/>
      <w:r>
        <w:rPr>
          <w:rFonts w:ascii="Arial" w:hAnsi="Arial"/>
          <w:i/>
          <w:sz w:val="24"/>
          <w:szCs w:val="24"/>
        </w:rPr>
        <w:t>здается</w:t>
      </w:r>
      <w:proofErr w:type="spellEnd"/>
      <w:r>
        <w:rPr>
          <w:rFonts w:ascii="Arial" w:hAnsi="Arial"/>
          <w:i/>
          <w:sz w:val="24"/>
          <w:szCs w:val="24"/>
        </w:rPr>
        <w:t>.</w:t>
      </w:r>
    </w:p>
    <w:p w:rsidR="00B3413E" w:rsidRDefault="00B3413E" w:rsidP="00B3413E">
      <w:pPr>
        <w:rPr>
          <w:rFonts w:ascii="Arial" w:hAnsi="Arial"/>
          <w:i/>
          <w:sz w:val="24"/>
          <w:szCs w:val="24"/>
        </w:rPr>
      </w:pPr>
      <w:r>
        <w:rPr>
          <w:rFonts w:ascii="Arial" w:hAnsi="Arial"/>
          <w:i/>
          <w:sz w:val="24"/>
          <w:szCs w:val="24"/>
        </w:rPr>
        <w:t xml:space="preserve">  Перед нами стремление к совершенству.</w:t>
      </w:r>
    </w:p>
    <w:p w:rsidR="00B3413E" w:rsidRDefault="00B3413E" w:rsidP="00B3413E">
      <w:pPr>
        <w:rPr>
          <w:rFonts w:ascii="Arial" w:hAnsi="Arial"/>
          <w:i/>
          <w:sz w:val="24"/>
          <w:szCs w:val="24"/>
        </w:rPr>
      </w:pPr>
    </w:p>
    <w:p w:rsidR="00B3413E" w:rsidRDefault="00B3413E" w:rsidP="00B3413E">
      <w:pPr>
        <w:rPr>
          <w:rFonts w:ascii="Arial" w:hAnsi="Arial"/>
          <w:b/>
          <w:sz w:val="24"/>
          <w:szCs w:val="24"/>
        </w:rPr>
      </w:pPr>
      <w:r>
        <w:rPr>
          <w:rFonts w:ascii="Arial" w:hAnsi="Arial"/>
          <w:b/>
          <w:sz w:val="24"/>
          <w:szCs w:val="24"/>
        </w:rPr>
        <w:t>3.</w:t>
      </w:r>
      <w:r>
        <w:rPr>
          <w:rFonts w:ascii="Arial" w:hAnsi="Arial"/>
          <w:sz w:val="24"/>
          <w:szCs w:val="24"/>
        </w:rPr>
        <w:t xml:space="preserve"> </w:t>
      </w:r>
      <w:r>
        <w:rPr>
          <w:rFonts w:ascii="Arial" w:hAnsi="Arial"/>
          <w:b/>
          <w:sz w:val="24"/>
          <w:szCs w:val="24"/>
        </w:rPr>
        <w:t>Самостоятельность.</w:t>
      </w:r>
    </w:p>
    <w:p w:rsidR="00B3413E" w:rsidRDefault="00B3413E" w:rsidP="00B3413E">
      <w:pPr>
        <w:rPr>
          <w:rFonts w:ascii="Arial" w:hAnsi="Arial"/>
          <w:sz w:val="24"/>
          <w:szCs w:val="24"/>
        </w:rPr>
      </w:pPr>
      <w:r>
        <w:rPr>
          <w:rFonts w:ascii="Arial" w:hAnsi="Arial"/>
          <w:sz w:val="24"/>
          <w:szCs w:val="24"/>
        </w:rPr>
        <w:t xml:space="preserve"> Самостоятельность как личностное свойство предполагает, во-первых,</w:t>
      </w:r>
      <w:r>
        <w:rPr>
          <w:sz w:val="28"/>
        </w:rPr>
        <w:t xml:space="preserve"> </w:t>
      </w:r>
      <w:r>
        <w:rPr>
          <w:rFonts w:ascii="Arial" w:hAnsi="Arial"/>
          <w:sz w:val="24"/>
          <w:szCs w:val="24"/>
        </w:rPr>
        <w:t>независимость суждений и действий, способность самому, без посторонней помощи и подсказки реализовать важные решения; во-вторых - ответственность за свои поступки и их последствия; в-третьих- внутреннюю уверенность в том, что такое поведение возможно и правильно.</w:t>
      </w:r>
    </w:p>
    <w:p w:rsidR="00B3413E" w:rsidRDefault="00B3413E" w:rsidP="00B3413E">
      <w:pPr>
        <w:rPr>
          <w:rFonts w:ascii="Arial" w:hAnsi="Arial"/>
          <w:sz w:val="24"/>
          <w:szCs w:val="24"/>
        </w:rPr>
      </w:pPr>
      <w:r>
        <w:rPr>
          <w:rFonts w:ascii="Arial" w:hAnsi="Arial"/>
          <w:sz w:val="24"/>
          <w:szCs w:val="24"/>
        </w:rPr>
        <w:t xml:space="preserve">Самостоятельность базируется, в первую очередь, на способности к оценке, </w:t>
      </w:r>
      <w:proofErr w:type="spellStart"/>
      <w:r>
        <w:rPr>
          <w:rFonts w:ascii="Arial" w:hAnsi="Arial"/>
          <w:sz w:val="24"/>
          <w:szCs w:val="24"/>
        </w:rPr>
        <w:t>умиении</w:t>
      </w:r>
      <w:proofErr w:type="spellEnd"/>
      <w:r>
        <w:rPr>
          <w:rFonts w:ascii="Arial" w:hAnsi="Arial"/>
          <w:sz w:val="24"/>
          <w:szCs w:val="24"/>
        </w:rPr>
        <w:t xml:space="preserve"> регулировать собственное поведение и эмоции, социальной автономности, смелости и склонности брать на себя ответственность.</w:t>
      </w:r>
    </w:p>
    <w:p w:rsidR="00B3413E" w:rsidRDefault="00B3413E" w:rsidP="00B3413E">
      <w:pPr>
        <w:rPr>
          <w:b/>
          <w:sz w:val="28"/>
        </w:rPr>
      </w:pPr>
    </w:p>
    <w:p w:rsidR="00B3413E" w:rsidRDefault="00B3413E" w:rsidP="00B3413E">
      <w:pPr>
        <w:rPr>
          <w:rFonts w:ascii="Arial" w:hAnsi="Arial"/>
          <w:sz w:val="24"/>
          <w:szCs w:val="24"/>
        </w:rPr>
      </w:pPr>
      <w:r>
        <w:rPr>
          <w:rFonts w:ascii="Arial" w:hAnsi="Arial"/>
          <w:b/>
          <w:sz w:val="24"/>
          <w:szCs w:val="24"/>
        </w:rPr>
        <w:lastRenderedPageBreak/>
        <w:t xml:space="preserve">4. Социальная автономность - </w:t>
      </w:r>
      <w:r>
        <w:rPr>
          <w:rFonts w:ascii="Arial" w:hAnsi="Arial"/>
          <w:sz w:val="24"/>
          <w:szCs w:val="24"/>
        </w:rPr>
        <w:t>это одна из основных особенностей одаренных людей.</w:t>
      </w:r>
    </w:p>
    <w:p w:rsidR="00B3413E" w:rsidRDefault="00B3413E" w:rsidP="00B3413E">
      <w:pPr>
        <w:rPr>
          <w:rFonts w:ascii="Arial" w:hAnsi="Arial"/>
          <w:sz w:val="24"/>
          <w:szCs w:val="24"/>
        </w:rPr>
      </w:pPr>
      <w:r>
        <w:rPr>
          <w:rFonts w:ascii="Arial" w:hAnsi="Arial"/>
          <w:sz w:val="24"/>
          <w:szCs w:val="24"/>
        </w:rPr>
        <w:t xml:space="preserve">Творчески одаренные дети редко бывают отличниками или просто хорошими учениками, этот многократно подтвержденный  в экспериментальных психолого-педагогических исследованиях факт уже давно не воспринимается как парадокс. </w:t>
      </w:r>
    </w:p>
    <w:p w:rsidR="00B3413E" w:rsidRDefault="00B3413E" w:rsidP="00B3413E">
      <w:pPr>
        <w:rPr>
          <w:rFonts w:ascii="Arial" w:hAnsi="Arial"/>
          <w:sz w:val="24"/>
          <w:szCs w:val="24"/>
        </w:rPr>
      </w:pPr>
      <w:r>
        <w:rPr>
          <w:rFonts w:ascii="Arial" w:hAnsi="Arial"/>
          <w:sz w:val="24"/>
          <w:szCs w:val="24"/>
        </w:rPr>
        <w:t xml:space="preserve"> Одна из главных причин этого кроется в том, что учебные занятия в традиционном режиме нередко кажутся одаренным слишком простыми и однообразными, а оттого скучными и неинтересными.</w:t>
      </w:r>
    </w:p>
    <w:p w:rsidR="00B3413E" w:rsidRDefault="00B3413E" w:rsidP="00B3413E">
      <w:pPr>
        <w:rPr>
          <w:rFonts w:ascii="Arial" w:hAnsi="Arial"/>
          <w:sz w:val="24"/>
          <w:szCs w:val="24"/>
        </w:rPr>
      </w:pPr>
      <w:r>
        <w:rPr>
          <w:rFonts w:ascii="Arial" w:hAnsi="Arial"/>
          <w:sz w:val="24"/>
          <w:szCs w:val="24"/>
        </w:rPr>
        <w:t>(“Я сам”, “я так хочу” - ему необходимо получение знаний самостоятельно)</w:t>
      </w:r>
    </w:p>
    <w:p w:rsidR="00B3413E" w:rsidRDefault="00B3413E" w:rsidP="00B3413E">
      <w:pPr>
        <w:rPr>
          <w:rFonts w:ascii="Arial" w:hAnsi="Arial"/>
          <w:sz w:val="24"/>
          <w:szCs w:val="24"/>
        </w:rPr>
      </w:pPr>
    </w:p>
    <w:p w:rsidR="00B3413E" w:rsidRDefault="00B3413E" w:rsidP="00B3413E">
      <w:pPr>
        <w:rPr>
          <w:rFonts w:ascii="Arial" w:hAnsi="Arial"/>
          <w:b/>
          <w:sz w:val="24"/>
          <w:szCs w:val="24"/>
        </w:rPr>
      </w:pPr>
    </w:p>
    <w:p w:rsidR="00B3413E" w:rsidRDefault="00B3413E" w:rsidP="00B3413E">
      <w:pPr>
        <w:rPr>
          <w:rFonts w:ascii="Arial" w:hAnsi="Arial"/>
          <w:b/>
          <w:sz w:val="24"/>
          <w:szCs w:val="24"/>
        </w:rPr>
      </w:pPr>
    </w:p>
    <w:p w:rsidR="00B3413E" w:rsidRDefault="00B3413E" w:rsidP="00B3413E">
      <w:pPr>
        <w:rPr>
          <w:rFonts w:ascii="Arial" w:hAnsi="Arial"/>
          <w:b/>
          <w:sz w:val="24"/>
          <w:szCs w:val="24"/>
        </w:rPr>
      </w:pPr>
    </w:p>
    <w:p w:rsidR="00B3413E" w:rsidRDefault="00B3413E" w:rsidP="00B3413E">
      <w:pPr>
        <w:rPr>
          <w:rFonts w:ascii="Arial" w:hAnsi="Arial"/>
          <w:b/>
          <w:sz w:val="24"/>
          <w:szCs w:val="24"/>
        </w:rPr>
      </w:pPr>
      <w:r>
        <w:rPr>
          <w:rFonts w:ascii="Arial" w:hAnsi="Arial"/>
          <w:b/>
          <w:sz w:val="24"/>
          <w:szCs w:val="24"/>
        </w:rPr>
        <w:t>5. Эгоцентризм.</w:t>
      </w:r>
    </w:p>
    <w:p w:rsidR="00B3413E" w:rsidRDefault="00B3413E" w:rsidP="00B3413E">
      <w:pPr>
        <w:rPr>
          <w:rFonts w:ascii="Arial" w:hAnsi="Arial"/>
          <w:sz w:val="24"/>
          <w:szCs w:val="24"/>
        </w:rPr>
      </w:pPr>
      <w:r>
        <w:rPr>
          <w:rFonts w:ascii="Arial" w:hAnsi="Arial"/>
          <w:sz w:val="24"/>
          <w:szCs w:val="24"/>
        </w:rPr>
        <w:t>Одаренные дети, так же как и их “нормальные” сверстники, часто не понимают, что окружающие в большинстве своем существенно отличаются от них и в мыслях, и в желаниях, и в поступках.</w:t>
      </w:r>
    </w:p>
    <w:p w:rsidR="00B3413E" w:rsidRDefault="00B3413E" w:rsidP="00B3413E">
      <w:pPr>
        <w:rPr>
          <w:rFonts w:ascii="Arial" w:hAnsi="Arial"/>
          <w:sz w:val="24"/>
          <w:szCs w:val="24"/>
        </w:rPr>
      </w:pPr>
      <w:r>
        <w:rPr>
          <w:rFonts w:ascii="Arial" w:hAnsi="Arial"/>
          <w:sz w:val="24"/>
          <w:szCs w:val="24"/>
        </w:rPr>
        <w:t>Эгоцентризм у ребенка определяется его неспособностью встать на позицию другого человека, связанную с  ограниченностью его опыта</w:t>
      </w:r>
    </w:p>
    <w:p w:rsidR="00B3413E" w:rsidRDefault="00B3413E" w:rsidP="00B3413E">
      <w:pPr>
        <w:rPr>
          <w:rFonts w:ascii="Arial" w:hAnsi="Arial"/>
          <w:sz w:val="24"/>
          <w:szCs w:val="24"/>
        </w:rPr>
      </w:pPr>
      <w:r>
        <w:rPr>
          <w:rFonts w:ascii="Arial" w:hAnsi="Arial"/>
          <w:sz w:val="24"/>
          <w:szCs w:val="24"/>
        </w:rPr>
        <w:t xml:space="preserve">1) </w:t>
      </w:r>
      <w:r>
        <w:rPr>
          <w:rFonts w:ascii="Arial" w:hAnsi="Arial"/>
          <w:sz w:val="24"/>
          <w:szCs w:val="24"/>
          <w:u w:val="single"/>
        </w:rPr>
        <w:t>Познавательный эгоцентризм -</w:t>
      </w:r>
      <w:r>
        <w:rPr>
          <w:rFonts w:ascii="Arial" w:hAnsi="Arial"/>
          <w:sz w:val="24"/>
          <w:szCs w:val="24"/>
        </w:rPr>
        <w:t xml:space="preserve">  проявляемый в познавательной сфере. Одаренные дети практически не способны понять, как простое и понятное им не могут постичь окружающие.</w:t>
      </w:r>
    </w:p>
    <w:p w:rsidR="00B3413E" w:rsidRDefault="00B3413E" w:rsidP="00B3413E">
      <w:pPr>
        <w:rPr>
          <w:rFonts w:ascii="Arial" w:hAnsi="Arial"/>
          <w:sz w:val="24"/>
          <w:szCs w:val="24"/>
        </w:rPr>
      </w:pPr>
      <w:r>
        <w:rPr>
          <w:rFonts w:ascii="Arial" w:hAnsi="Arial"/>
          <w:sz w:val="24"/>
          <w:szCs w:val="24"/>
        </w:rPr>
        <w:t>2</w:t>
      </w:r>
      <w:r>
        <w:rPr>
          <w:rFonts w:ascii="Arial" w:hAnsi="Arial"/>
          <w:i/>
          <w:sz w:val="24"/>
          <w:szCs w:val="24"/>
        </w:rPr>
        <w:t xml:space="preserve">) </w:t>
      </w:r>
      <w:r>
        <w:rPr>
          <w:rFonts w:ascii="Arial" w:hAnsi="Arial"/>
          <w:sz w:val="24"/>
          <w:szCs w:val="24"/>
          <w:u w:val="single"/>
        </w:rPr>
        <w:t xml:space="preserve">Моральный эгоцентризм - </w:t>
      </w:r>
      <w:r>
        <w:rPr>
          <w:rFonts w:ascii="Arial" w:hAnsi="Arial"/>
          <w:sz w:val="24"/>
          <w:szCs w:val="24"/>
        </w:rPr>
        <w:t>Одаренному ребенку, так же как и его “нормальному” сверстнику бывает нелегко выявить основания моральных действий и поступков других людей. Но более высокий уровень  умственного развития, способность улавливать причинно-следственные связи, глубже и тоньше воспринимать происходящее - все это создает хорошую базу для понимания мотивов поведения других  людей.</w:t>
      </w:r>
    </w:p>
    <w:p w:rsidR="00B3413E" w:rsidRDefault="00B3413E" w:rsidP="00B3413E">
      <w:pPr>
        <w:rPr>
          <w:rFonts w:ascii="Arial" w:hAnsi="Arial"/>
          <w:sz w:val="24"/>
          <w:szCs w:val="24"/>
        </w:rPr>
      </w:pPr>
      <w:r>
        <w:rPr>
          <w:rFonts w:ascii="Arial" w:hAnsi="Arial"/>
          <w:sz w:val="24"/>
          <w:szCs w:val="24"/>
        </w:rPr>
        <w:t xml:space="preserve">3) </w:t>
      </w:r>
      <w:r>
        <w:rPr>
          <w:rFonts w:ascii="Arial" w:hAnsi="Arial"/>
          <w:sz w:val="24"/>
          <w:szCs w:val="24"/>
          <w:u w:val="single"/>
        </w:rPr>
        <w:t xml:space="preserve">Коммуникативный эгоцентризм - </w:t>
      </w:r>
      <w:r>
        <w:rPr>
          <w:rFonts w:ascii="Arial" w:hAnsi="Arial"/>
          <w:sz w:val="24"/>
          <w:szCs w:val="24"/>
        </w:rPr>
        <w:t>в большинстве случаев ребенок не пытается поставить себя на место слушающего. Одаренный ребенок думает об окружающих лучше, чем они есть на самом деле.</w:t>
      </w:r>
    </w:p>
    <w:p w:rsidR="00B3413E" w:rsidRDefault="00B3413E" w:rsidP="00B3413E">
      <w:pPr>
        <w:rPr>
          <w:rFonts w:ascii="Arial" w:hAnsi="Arial"/>
          <w:sz w:val="24"/>
          <w:szCs w:val="24"/>
        </w:rPr>
      </w:pPr>
    </w:p>
    <w:p w:rsidR="00B3413E" w:rsidRDefault="00B3413E" w:rsidP="00B3413E">
      <w:pPr>
        <w:rPr>
          <w:rFonts w:ascii="Arial" w:hAnsi="Arial"/>
          <w:sz w:val="24"/>
          <w:szCs w:val="24"/>
        </w:rPr>
      </w:pPr>
      <w:r>
        <w:rPr>
          <w:rFonts w:ascii="Arial" w:hAnsi="Arial"/>
          <w:b/>
          <w:sz w:val="24"/>
          <w:szCs w:val="24"/>
        </w:rPr>
        <w:t>6. Лидерство.</w:t>
      </w:r>
      <w:r>
        <w:rPr>
          <w:rFonts w:ascii="Arial" w:hAnsi="Arial"/>
          <w:sz w:val="24"/>
          <w:szCs w:val="24"/>
        </w:rPr>
        <w:t xml:space="preserve"> </w:t>
      </w:r>
    </w:p>
    <w:p w:rsidR="00B3413E" w:rsidRDefault="00B3413E" w:rsidP="00B3413E">
      <w:pPr>
        <w:rPr>
          <w:rFonts w:ascii="Arial" w:hAnsi="Arial"/>
          <w:sz w:val="24"/>
          <w:szCs w:val="24"/>
        </w:rPr>
      </w:pPr>
      <w:r>
        <w:rPr>
          <w:rFonts w:ascii="Arial" w:hAnsi="Arial"/>
          <w:sz w:val="24"/>
          <w:szCs w:val="24"/>
        </w:rPr>
        <w:t xml:space="preserve">В общении со сверстниками (неодаренными детьми) одаренный ребенок довольно часто берет на себя роль руководителя и организатора групповых игр и </w:t>
      </w:r>
      <w:r>
        <w:rPr>
          <w:rFonts w:ascii="Arial" w:hAnsi="Arial"/>
          <w:sz w:val="24"/>
          <w:szCs w:val="24"/>
        </w:rPr>
        <w:lastRenderedPageBreak/>
        <w:t>дел. Это довольно отчетливо проявляется на уровне дошкольного возраста. У младших школьников эта ситуация видоизменяется. Часть одаренных детей перестает интересоваться коллективными играми, предпочитая им индивидуальные игры и задания.</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7.Соревновательность.</w:t>
      </w:r>
    </w:p>
    <w:p w:rsidR="00B3413E" w:rsidRDefault="00B3413E" w:rsidP="00B3413E">
      <w:pPr>
        <w:rPr>
          <w:rFonts w:ascii="Arial" w:hAnsi="Arial"/>
          <w:sz w:val="24"/>
          <w:szCs w:val="24"/>
        </w:rPr>
      </w:pPr>
      <w:r>
        <w:rPr>
          <w:rFonts w:ascii="Arial" w:hAnsi="Arial"/>
          <w:sz w:val="24"/>
          <w:szCs w:val="24"/>
        </w:rPr>
        <w:t xml:space="preserve">Склонность  одаренного ребенка к </w:t>
      </w:r>
      <w:proofErr w:type="spellStart"/>
      <w:r>
        <w:rPr>
          <w:rFonts w:ascii="Arial" w:hAnsi="Arial"/>
          <w:sz w:val="24"/>
          <w:szCs w:val="24"/>
        </w:rPr>
        <w:t>соревновательности</w:t>
      </w:r>
      <w:proofErr w:type="spellEnd"/>
      <w:r>
        <w:rPr>
          <w:rFonts w:ascii="Arial" w:hAnsi="Arial"/>
          <w:sz w:val="24"/>
          <w:szCs w:val="24"/>
        </w:rPr>
        <w:t xml:space="preserve"> отмечали многие ученные. </w:t>
      </w:r>
      <w:proofErr w:type="spellStart"/>
      <w:r>
        <w:rPr>
          <w:rFonts w:ascii="Arial" w:hAnsi="Arial"/>
          <w:sz w:val="24"/>
          <w:szCs w:val="24"/>
        </w:rPr>
        <w:t>Соревновательность</w:t>
      </w:r>
      <w:proofErr w:type="spellEnd"/>
      <w:r>
        <w:rPr>
          <w:rFonts w:ascii="Arial" w:hAnsi="Arial"/>
          <w:sz w:val="24"/>
          <w:szCs w:val="24"/>
        </w:rPr>
        <w:t>, конкуренция - важный фактор развития личности, укрепления, закалки характера. Опыт побед и поражений, приобретаемый в ходе различных интеллектуальных, художественных, спортивных состязаний, чрезвычайно важен для дальнейшей жизни.</w:t>
      </w:r>
    </w:p>
    <w:p w:rsidR="00B3413E" w:rsidRDefault="00B3413E" w:rsidP="00B3413E">
      <w:pPr>
        <w:rPr>
          <w:rFonts w:ascii="Arial" w:hAnsi="Arial"/>
          <w:b/>
          <w:sz w:val="24"/>
          <w:szCs w:val="24"/>
        </w:rPr>
      </w:pPr>
    </w:p>
    <w:p w:rsidR="00B3413E" w:rsidRDefault="00B3413E" w:rsidP="00B3413E">
      <w:pPr>
        <w:rPr>
          <w:rFonts w:ascii="Arial" w:hAnsi="Arial"/>
          <w:b/>
          <w:sz w:val="24"/>
          <w:szCs w:val="24"/>
        </w:rPr>
      </w:pPr>
      <w:r>
        <w:rPr>
          <w:rFonts w:ascii="Arial" w:hAnsi="Arial"/>
          <w:b/>
          <w:sz w:val="24"/>
          <w:szCs w:val="24"/>
        </w:rPr>
        <w:t>8.Особенности эмоционального развития.</w:t>
      </w:r>
    </w:p>
    <w:p w:rsidR="00B3413E" w:rsidRDefault="00B3413E" w:rsidP="00B3413E">
      <w:pPr>
        <w:rPr>
          <w:rFonts w:ascii="Arial" w:hAnsi="Arial"/>
          <w:sz w:val="24"/>
          <w:szCs w:val="24"/>
        </w:rPr>
      </w:pPr>
      <w:r>
        <w:rPr>
          <w:rFonts w:ascii="Arial" w:hAnsi="Arial"/>
          <w:sz w:val="24"/>
          <w:szCs w:val="24"/>
        </w:rPr>
        <w:t>В качестве одной из основных особенностей развития эмоциональной сферы одаренного ребенка большинство исследователей отмечают повышенную уязвимость. Источником ее является сверхчувствительность, уходящая корнями в особенности интеллектуального развития.</w:t>
      </w:r>
    </w:p>
    <w:p w:rsidR="00B3413E" w:rsidRDefault="00B3413E" w:rsidP="00B3413E">
      <w:pPr>
        <w:rPr>
          <w:rFonts w:ascii="Arial" w:hAnsi="Arial"/>
          <w:sz w:val="24"/>
          <w:szCs w:val="24"/>
        </w:rPr>
      </w:pPr>
      <w:r>
        <w:rPr>
          <w:rFonts w:ascii="Arial" w:hAnsi="Arial"/>
          <w:sz w:val="24"/>
          <w:szCs w:val="24"/>
        </w:rPr>
        <w:t>Поэтому внешне нейтральные замечания, реплики, действия могут оказать сильное воздействие на одаренного ребенка.</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9. Творческое восприятие случайностей.</w:t>
      </w:r>
    </w:p>
    <w:p w:rsidR="00B3413E" w:rsidRDefault="00B3413E" w:rsidP="00B3413E">
      <w:pPr>
        <w:rPr>
          <w:rFonts w:ascii="Arial" w:hAnsi="Arial"/>
          <w:sz w:val="24"/>
          <w:szCs w:val="24"/>
        </w:rPr>
      </w:pPr>
      <w:r>
        <w:rPr>
          <w:rFonts w:ascii="Arial" w:hAnsi="Arial"/>
          <w:sz w:val="24"/>
          <w:szCs w:val="24"/>
        </w:rPr>
        <w:t>Умение находить пользу в непредвиденном стечении обстоятельств.</w:t>
      </w:r>
    </w:p>
    <w:p w:rsidR="00B3413E" w:rsidRDefault="00B3413E" w:rsidP="00B3413E">
      <w:pPr>
        <w:rPr>
          <w:rFonts w:ascii="Arial" w:hAnsi="Arial"/>
          <w:sz w:val="24"/>
          <w:szCs w:val="24"/>
        </w:rPr>
      </w:pPr>
    </w:p>
    <w:p w:rsidR="00B3413E" w:rsidRDefault="00B3413E" w:rsidP="00B3413E">
      <w:pPr>
        <w:rPr>
          <w:rFonts w:ascii="Arial" w:hAnsi="Arial"/>
          <w:b/>
          <w:sz w:val="24"/>
          <w:szCs w:val="24"/>
        </w:rPr>
      </w:pPr>
      <w:r>
        <w:rPr>
          <w:rFonts w:ascii="Arial" w:hAnsi="Arial"/>
          <w:b/>
          <w:sz w:val="24"/>
          <w:szCs w:val="24"/>
        </w:rPr>
        <w:t>10 Юмор.</w:t>
      </w:r>
    </w:p>
    <w:p w:rsidR="00B3413E" w:rsidRDefault="00B3413E" w:rsidP="00B3413E">
      <w:pPr>
        <w:rPr>
          <w:rFonts w:ascii="Arial" w:hAnsi="Arial"/>
          <w:sz w:val="24"/>
          <w:szCs w:val="24"/>
        </w:rPr>
      </w:pPr>
      <w:r>
        <w:rPr>
          <w:rFonts w:ascii="Arial" w:hAnsi="Arial"/>
          <w:sz w:val="24"/>
          <w:szCs w:val="24"/>
        </w:rPr>
        <w:t>Юмор является свидетельством одаренности и вместе с тем эффективным механизмом психологической защиты.</w:t>
      </w:r>
    </w:p>
    <w:p w:rsidR="00B3413E" w:rsidRDefault="00B3413E"/>
    <w:sectPr w:rsidR="00B3413E" w:rsidSect="00CE2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unga">
    <w:panose1 w:val="020B0502040204020203"/>
    <w:charset w:val="00"/>
    <w:family w:val="swiss"/>
    <w:pitch w:val="variable"/>
    <w:sig w:usb0="004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numFmt w:val="bullet"/>
      <w:lvlText w:val=""/>
      <w:lvlJc w:val="left"/>
      <w:pPr>
        <w:tabs>
          <w:tab w:val="num" w:pos="0"/>
        </w:tabs>
        <w:ind w:left="283" w:hanging="283"/>
      </w:pPr>
      <w:rPr>
        <w:rFonts w:ascii="Symbol" w:hAnsi="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4"/>
      <w:numFmt w:val="decimal"/>
      <w:lvlText w:val="%9."/>
      <w:lvlJc w:val="left"/>
      <w:pPr>
        <w:tabs>
          <w:tab w:val="num" w:pos="3600"/>
        </w:tabs>
        <w:ind w:left="3600" w:hanging="360"/>
      </w:pPr>
    </w:lvl>
  </w:abstractNum>
  <w:abstractNum w:abstractNumId="2">
    <w:nsid w:val="00000006"/>
    <w:multiLevelType w:val="multilevel"/>
    <w:tmpl w:val="00000006"/>
    <w:name w:val="WW8Num6"/>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8602C2D"/>
    <w:multiLevelType w:val="multilevel"/>
    <w:tmpl w:val="FCE45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735CEE"/>
    <w:multiLevelType w:val="multilevel"/>
    <w:tmpl w:val="DD3C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B3413E"/>
    <w:rsid w:val="00041F8E"/>
    <w:rsid w:val="00206DF5"/>
    <w:rsid w:val="003C37E1"/>
    <w:rsid w:val="006752BB"/>
    <w:rsid w:val="007130D9"/>
    <w:rsid w:val="00B3413E"/>
    <w:rsid w:val="00B77621"/>
    <w:rsid w:val="00CE2366"/>
    <w:rsid w:val="00FB20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3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41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
    <w:name w:val="Содержимое таблицы"/>
    <w:basedOn w:val="a"/>
    <w:rsid w:val="00B3413E"/>
    <w:pPr>
      <w:suppressLineNumbers/>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17108623">
      <w:bodyDiv w:val="1"/>
      <w:marLeft w:val="0"/>
      <w:marRight w:val="0"/>
      <w:marTop w:val="0"/>
      <w:marBottom w:val="0"/>
      <w:divBdr>
        <w:top w:val="none" w:sz="0" w:space="0" w:color="auto"/>
        <w:left w:val="none" w:sz="0" w:space="0" w:color="auto"/>
        <w:bottom w:val="none" w:sz="0" w:space="0" w:color="auto"/>
        <w:right w:val="none" w:sz="0" w:space="0" w:color="auto"/>
      </w:divBdr>
      <w:divsChild>
        <w:div w:id="269167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3889</Words>
  <Characters>22172</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cp:lastPrinted>2021-03-17T23:16:00Z</cp:lastPrinted>
  <dcterms:created xsi:type="dcterms:W3CDTF">2021-03-23T02:55:00Z</dcterms:created>
  <dcterms:modified xsi:type="dcterms:W3CDTF">2021-03-23T02:55:00Z</dcterms:modified>
</cp:coreProperties>
</file>